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09" w:rsidRPr="006C1B29" w:rsidRDefault="00F63D0B" w:rsidP="00625209">
      <w:pPr>
        <w:jc w:val="center"/>
        <w:rPr>
          <w:rFonts w:ascii="Calibri" w:hAnsi="Calibri"/>
        </w:rPr>
      </w:pPr>
      <w:r w:rsidRPr="006C1B29">
        <w:rPr>
          <w:rFonts w:ascii="Calibri" w:hAnsi="Calibri"/>
        </w:rPr>
        <w:t xml:space="preserve">SPRAWOZDANIE </w:t>
      </w:r>
      <w:r w:rsidR="00E327C0" w:rsidRPr="006C1B29">
        <w:rPr>
          <w:rFonts w:ascii="Calibri" w:hAnsi="Calibri"/>
        </w:rPr>
        <w:t>Z WYKONANIA ZADANIA PUBLICZNEGO</w:t>
      </w:r>
      <w:r w:rsidR="00625209" w:rsidRPr="006C1B29">
        <w:rPr>
          <w:rFonts w:ascii="Calibri" w:hAnsi="Calibri"/>
        </w:rPr>
        <w:t>,</w:t>
      </w:r>
    </w:p>
    <w:p w:rsidR="00625209" w:rsidRPr="006C1B29" w:rsidRDefault="00625209" w:rsidP="008A06BC">
      <w:pPr>
        <w:jc w:val="center"/>
        <w:rPr>
          <w:rFonts w:ascii="Calibri" w:eastAsia="Arial" w:hAnsi="Calibri" w:cs="Calibri"/>
          <w:bCs/>
          <w:sz w:val="22"/>
          <w:szCs w:val="22"/>
        </w:rPr>
      </w:pPr>
      <w:r w:rsidRPr="006C1B29">
        <w:rPr>
          <w:rFonts w:ascii="Calibri" w:hAnsi="Calibri"/>
        </w:rPr>
        <w:t xml:space="preserve"> </w:t>
      </w:r>
      <w:r w:rsidR="008A06BC" w:rsidRPr="006C1B29">
        <w:rPr>
          <w:rFonts w:ascii="Calibri" w:eastAsia="Arial" w:hAnsi="Calibri" w:cs="Calibri"/>
          <w:bCs/>
          <w:sz w:val="22"/>
          <w:szCs w:val="22"/>
        </w:rPr>
        <w:t>O KTÓRYM MOWA W ART. 18 UST. 4 USTAWY Z DNIA 24 KWIETNIA 2003 R. O DZIAŁALNOŚCI POŻYTKU PUBLICZNEGO I O WOLONTARIACIE (</w:t>
      </w:r>
      <w:r w:rsidR="00EE10BA" w:rsidRPr="00EE10BA">
        <w:rPr>
          <w:rFonts w:ascii="Calibri" w:eastAsia="Arial" w:hAnsi="Calibri" w:cs="Calibri"/>
          <w:bCs/>
          <w:sz w:val="22"/>
          <w:szCs w:val="22"/>
        </w:rPr>
        <w:t>DZ. U. Z 2018 R. POZ. 450, Z PÓŹN. ZM.</w:t>
      </w:r>
      <w:r w:rsidR="008A06BC" w:rsidRPr="006C1B29">
        <w:rPr>
          <w:rFonts w:ascii="Calibri" w:eastAsia="Arial" w:hAnsi="Calibri" w:cs="Calibri"/>
          <w:bCs/>
          <w:sz w:val="22"/>
          <w:szCs w:val="22"/>
        </w:rPr>
        <w:t>)</w:t>
      </w:r>
    </w:p>
    <w:p w:rsidR="00E327C0" w:rsidRPr="006C1B29" w:rsidRDefault="00E327C0" w:rsidP="00E327C0">
      <w:pPr>
        <w:pStyle w:val="Podtytu"/>
        <w:rPr>
          <w:rFonts w:ascii="Calibri" w:hAnsi="Calibri"/>
        </w:rPr>
      </w:pPr>
    </w:p>
    <w:p w:rsidR="00E327C0" w:rsidRPr="006C1B29" w:rsidRDefault="00E327C0" w:rsidP="00E327C0">
      <w:pPr>
        <w:spacing w:before="240" w:line="360" w:lineRule="auto"/>
        <w:ind w:right="-1274"/>
        <w:jc w:val="both"/>
        <w:rPr>
          <w:rFonts w:ascii="Calibri" w:eastAsia="Arial" w:hAnsi="Calibri" w:cs="Calibri"/>
          <w:b/>
          <w:bCs/>
          <w:sz w:val="20"/>
          <w:szCs w:val="20"/>
        </w:rPr>
      </w:pPr>
      <w:r w:rsidRPr="006C1B29">
        <w:rPr>
          <w:rFonts w:ascii="Calibri" w:eastAsia="Arial" w:hAnsi="Calibri" w:cs="Calibri"/>
          <w:b/>
          <w:bCs/>
          <w:sz w:val="20"/>
          <w:szCs w:val="20"/>
        </w:rPr>
        <w:t xml:space="preserve">Pouczenie co do sposobu wypełniania </w:t>
      </w:r>
      <w:r w:rsidR="00ED2A4F" w:rsidRPr="006C1B29">
        <w:rPr>
          <w:rFonts w:ascii="Calibri" w:eastAsia="Arial" w:hAnsi="Calibri" w:cs="Calibri"/>
          <w:b/>
          <w:bCs/>
          <w:sz w:val="20"/>
          <w:szCs w:val="20"/>
        </w:rPr>
        <w:t>sprawozdania</w:t>
      </w:r>
      <w:r w:rsidR="00C2775B" w:rsidRPr="006C1B29">
        <w:rPr>
          <w:rFonts w:ascii="Calibri" w:eastAsia="Arial" w:hAnsi="Calibri" w:cs="Calibri"/>
          <w:b/>
          <w:bCs/>
          <w:sz w:val="20"/>
          <w:szCs w:val="20"/>
        </w:rPr>
        <w:t>:</w:t>
      </w:r>
    </w:p>
    <w:p w:rsidR="00E327C0" w:rsidRPr="006C1B29" w:rsidRDefault="00ED2A4F" w:rsidP="00E327C0">
      <w:pPr>
        <w:tabs>
          <w:tab w:val="left" w:pos="9072"/>
        </w:tabs>
        <w:spacing w:before="240" w:after="240"/>
        <w:jc w:val="both"/>
        <w:rPr>
          <w:rFonts w:ascii="Calibri" w:eastAsia="Arial" w:hAnsi="Calibri" w:cs="Calibri"/>
          <w:bCs/>
          <w:sz w:val="20"/>
          <w:szCs w:val="20"/>
        </w:rPr>
      </w:pPr>
      <w:r w:rsidRPr="006C1B29">
        <w:rPr>
          <w:rFonts w:ascii="Calibri" w:eastAsia="Arial" w:hAnsi="Calibri" w:cs="Calibri"/>
          <w:bCs/>
          <w:sz w:val="20"/>
          <w:szCs w:val="20"/>
        </w:rPr>
        <w:t>S</w:t>
      </w:r>
      <w:r w:rsidR="00E327C0" w:rsidRPr="006C1B29">
        <w:rPr>
          <w:rFonts w:ascii="Calibri" w:eastAsia="Arial" w:hAnsi="Calibri" w:cs="Calibri"/>
          <w:bCs/>
          <w:sz w:val="20"/>
          <w:szCs w:val="20"/>
        </w:rPr>
        <w:t>prawozdani</w:t>
      </w:r>
      <w:r w:rsidRPr="006C1B29">
        <w:rPr>
          <w:rFonts w:ascii="Calibri" w:eastAsia="Arial" w:hAnsi="Calibri" w:cs="Calibri"/>
          <w:bCs/>
          <w:sz w:val="20"/>
          <w:szCs w:val="20"/>
        </w:rPr>
        <w:t>e</w:t>
      </w:r>
      <w:r w:rsidR="00E327C0" w:rsidRPr="006C1B29">
        <w:rPr>
          <w:rFonts w:ascii="Calibri" w:eastAsia="Arial" w:hAnsi="Calibri" w:cs="Calibri"/>
          <w:bCs/>
          <w:sz w:val="20"/>
          <w:szCs w:val="20"/>
        </w:rPr>
        <w:t xml:space="preserve"> należy wypełnić wyłącznie w białych pustych polach, zgodnie z instrukcjami umieszonymi przy poszczególnych polach oraz </w:t>
      </w:r>
      <w:r w:rsidR="001E6E09" w:rsidRPr="006C1B29">
        <w:rPr>
          <w:rFonts w:ascii="Calibri" w:eastAsia="Arial" w:hAnsi="Calibri" w:cs="Calibri"/>
          <w:bCs/>
          <w:sz w:val="20"/>
          <w:szCs w:val="20"/>
        </w:rPr>
        <w:t xml:space="preserve">w </w:t>
      </w:r>
      <w:r w:rsidR="00E327C0" w:rsidRPr="006C1B29">
        <w:rPr>
          <w:rFonts w:ascii="Calibri" w:eastAsia="Arial" w:hAnsi="Calibri" w:cs="Calibri"/>
          <w:bCs/>
          <w:sz w:val="20"/>
          <w:szCs w:val="20"/>
        </w:rPr>
        <w:t xml:space="preserve">przypisach.  </w:t>
      </w:r>
    </w:p>
    <w:p w:rsidR="00E327C0" w:rsidRPr="006C1B29" w:rsidRDefault="00E327C0" w:rsidP="00E327C0">
      <w:pPr>
        <w:tabs>
          <w:tab w:val="left" w:pos="9072"/>
        </w:tabs>
        <w:spacing w:before="240" w:after="240"/>
        <w:jc w:val="both"/>
        <w:rPr>
          <w:rFonts w:ascii="Calibri" w:eastAsia="Arial" w:hAnsi="Calibri" w:cs="Calibri"/>
          <w:bCs/>
          <w:sz w:val="20"/>
          <w:szCs w:val="20"/>
        </w:rPr>
      </w:pPr>
      <w:r w:rsidRPr="006C1B29">
        <w:rPr>
          <w:rFonts w:ascii="Calibri" w:eastAsia="Arial" w:hAnsi="Calibri" w:cs="Calibri"/>
          <w:bCs/>
          <w:sz w:val="20"/>
          <w:szCs w:val="20"/>
        </w:rPr>
        <w:t>W przypadku pól, które nie dotyczą danego sprawozdania, należy wpisać „nie dotyczy” lub przekreślić pole.</w:t>
      </w:r>
    </w:p>
    <w:p w:rsidR="001D76D7" w:rsidRPr="006C1B29" w:rsidRDefault="001D76D7" w:rsidP="001D76D7">
      <w:pPr>
        <w:tabs>
          <w:tab w:val="left" w:pos="9072"/>
        </w:tabs>
        <w:spacing w:before="240" w:after="240"/>
        <w:jc w:val="both"/>
        <w:rPr>
          <w:rFonts w:ascii="Calibri" w:eastAsia="Arial" w:hAnsi="Calibri" w:cs="Calibri"/>
          <w:bCs/>
          <w:sz w:val="20"/>
          <w:szCs w:val="20"/>
        </w:rPr>
      </w:pPr>
      <w:r w:rsidRPr="006C1B29">
        <w:rPr>
          <w:rFonts w:ascii="Calibri" w:eastAsia="Arial" w:hAnsi="Calibri" w:cs="Calibri"/>
          <w:bCs/>
          <w:sz w:val="20"/>
          <w:szCs w:val="20"/>
        </w:rPr>
        <w:t xml:space="preserve">Zaznaczenie </w:t>
      </w:r>
      <w:r w:rsidR="00DD7512" w:rsidRPr="006C1B29">
        <w:rPr>
          <w:rFonts w:ascii="Calibri" w:eastAsia="Arial" w:hAnsi="Calibri" w:cs="Calibri"/>
          <w:bCs/>
          <w:sz w:val="20"/>
          <w:szCs w:val="20"/>
        </w:rPr>
        <w:t>„*”</w:t>
      </w:r>
      <w:r w:rsidRPr="006C1B29">
        <w:rPr>
          <w:rFonts w:ascii="Calibri" w:eastAsia="Arial" w:hAnsi="Calibri" w:cs="Calibri"/>
          <w:bCs/>
          <w:sz w:val="20"/>
          <w:szCs w:val="20"/>
        </w:rPr>
        <w:t xml:space="preserve">, np. </w:t>
      </w:r>
      <w:r w:rsidR="004D7B97" w:rsidRPr="006C1B29">
        <w:rPr>
          <w:rFonts w:ascii="Calibri" w:eastAsia="Arial" w:hAnsi="Calibri" w:cs="Calibri"/>
          <w:bCs/>
          <w:sz w:val="20"/>
          <w:szCs w:val="20"/>
        </w:rPr>
        <w:t>„Częściowe*</w:t>
      </w:r>
      <w:r w:rsidR="008A06BC" w:rsidRPr="006C1B29">
        <w:rPr>
          <w:rFonts w:ascii="Calibri" w:eastAsia="Arial" w:hAnsi="Calibri" w:cs="Calibri"/>
          <w:bCs/>
          <w:sz w:val="20"/>
          <w:szCs w:val="20"/>
        </w:rPr>
        <w:t xml:space="preserve"> </w:t>
      </w:r>
      <w:r w:rsidR="004D7B97" w:rsidRPr="006C1B29">
        <w:rPr>
          <w:rFonts w:ascii="Calibri" w:eastAsia="Arial" w:hAnsi="Calibri" w:cs="Calibri"/>
          <w:bCs/>
          <w:sz w:val="20"/>
          <w:szCs w:val="20"/>
        </w:rPr>
        <w:t>/</w:t>
      </w:r>
      <w:r w:rsidR="008A06BC" w:rsidRPr="006C1B29">
        <w:rPr>
          <w:rFonts w:ascii="Calibri" w:eastAsia="Arial" w:hAnsi="Calibri" w:cs="Calibri"/>
          <w:bCs/>
          <w:sz w:val="20"/>
          <w:szCs w:val="20"/>
        </w:rPr>
        <w:t xml:space="preserve"> </w:t>
      </w:r>
      <w:r w:rsidR="004D7B97" w:rsidRPr="006C1B29">
        <w:rPr>
          <w:rFonts w:ascii="Calibri" w:eastAsia="Arial" w:hAnsi="Calibri" w:cs="Calibri"/>
          <w:bCs/>
          <w:sz w:val="20"/>
          <w:szCs w:val="20"/>
        </w:rPr>
        <w:t>Końcowe*</w:t>
      </w:r>
      <w:r w:rsidRPr="006C1B29">
        <w:rPr>
          <w:rFonts w:ascii="Calibri" w:eastAsia="Arial" w:hAnsi="Calibri" w:cs="Calibri"/>
          <w:bCs/>
          <w:sz w:val="20"/>
          <w:szCs w:val="20"/>
        </w:rPr>
        <w:t>”</w:t>
      </w:r>
      <w:r w:rsidR="008A06BC" w:rsidRPr="006C1B29">
        <w:rPr>
          <w:rFonts w:ascii="Calibri" w:eastAsia="Arial" w:hAnsi="Calibri" w:cs="Calibri"/>
          <w:bCs/>
          <w:sz w:val="20"/>
          <w:szCs w:val="20"/>
        </w:rPr>
        <w:t>,</w:t>
      </w:r>
      <w:r w:rsidRPr="006C1B29">
        <w:rPr>
          <w:rFonts w:ascii="Calibri" w:eastAsia="Arial" w:hAnsi="Calibri" w:cs="Calibri"/>
          <w:bCs/>
          <w:sz w:val="20"/>
          <w:szCs w:val="20"/>
        </w:rPr>
        <w:t xml:space="preserve"> oznacza, że należy skreślić niewłaściwą odpowiedź</w:t>
      </w:r>
      <w:r w:rsidR="008A06BC" w:rsidRPr="006C1B29">
        <w:rPr>
          <w:rFonts w:ascii="Calibri" w:eastAsia="Arial" w:hAnsi="Calibri" w:cs="Calibri"/>
          <w:bCs/>
          <w:sz w:val="20"/>
          <w:szCs w:val="20"/>
        </w:rPr>
        <w:t xml:space="preserve"> i</w:t>
      </w:r>
      <w:r w:rsidRPr="006C1B29">
        <w:rPr>
          <w:rFonts w:ascii="Calibri" w:eastAsia="Arial" w:hAnsi="Calibri" w:cs="Calibri"/>
          <w:bCs/>
          <w:sz w:val="20"/>
          <w:szCs w:val="20"/>
        </w:rPr>
        <w:t xml:space="preserve"> pozostawi</w:t>
      </w:r>
      <w:r w:rsidR="008A06BC" w:rsidRPr="006C1B29">
        <w:rPr>
          <w:rFonts w:ascii="Calibri" w:eastAsia="Arial" w:hAnsi="Calibri" w:cs="Calibri"/>
          <w:bCs/>
          <w:sz w:val="20"/>
          <w:szCs w:val="20"/>
        </w:rPr>
        <w:t>ć</w:t>
      </w:r>
      <w:r w:rsidRPr="006C1B29">
        <w:rPr>
          <w:rFonts w:ascii="Calibri" w:eastAsia="Arial" w:hAnsi="Calibri" w:cs="Calibri"/>
          <w:bCs/>
          <w:sz w:val="20"/>
          <w:szCs w:val="20"/>
        </w:rPr>
        <w:t xml:space="preserve"> prawidłową. Przykład: „</w:t>
      </w:r>
      <w:r w:rsidR="004D7B97" w:rsidRPr="006C1B29">
        <w:rPr>
          <w:rFonts w:ascii="Calibri" w:eastAsia="Arial" w:hAnsi="Calibri" w:cs="Calibri"/>
          <w:strike/>
          <w:sz w:val="20"/>
          <w:szCs w:val="20"/>
        </w:rPr>
        <w:t>Częściowe*</w:t>
      </w:r>
      <w:r w:rsidR="008A06BC" w:rsidRPr="006C1B29">
        <w:rPr>
          <w:rFonts w:ascii="Calibri" w:eastAsia="Arial" w:hAnsi="Calibri" w:cs="Calibri"/>
          <w:strike/>
          <w:sz w:val="20"/>
          <w:szCs w:val="20"/>
        </w:rPr>
        <w:t xml:space="preserve"> </w:t>
      </w:r>
      <w:r w:rsidR="004D7B97" w:rsidRPr="006C1B29">
        <w:rPr>
          <w:rFonts w:ascii="Calibri" w:eastAsia="Arial" w:hAnsi="Calibri" w:cs="Calibri"/>
          <w:sz w:val="20"/>
          <w:szCs w:val="20"/>
        </w:rPr>
        <w:t>/</w:t>
      </w:r>
      <w:r w:rsidR="008A06BC" w:rsidRPr="006C1B29">
        <w:rPr>
          <w:rFonts w:ascii="Calibri" w:eastAsia="Arial" w:hAnsi="Calibri" w:cs="Calibri"/>
          <w:sz w:val="20"/>
          <w:szCs w:val="20"/>
        </w:rPr>
        <w:t xml:space="preserve"> </w:t>
      </w:r>
      <w:r w:rsidR="004D7B97" w:rsidRPr="006C1B29">
        <w:rPr>
          <w:rFonts w:ascii="Calibri" w:eastAsia="Arial" w:hAnsi="Calibri" w:cs="Calibri"/>
          <w:sz w:val="20"/>
          <w:szCs w:val="20"/>
        </w:rPr>
        <w:t>Końcowe*</w:t>
      </w:r>
      <w:r w:rsidRPr="006C1B29">
        <w:rPr>
          <w:rFonts w:ascii="Calibri" w:eastAsia="Arial" w:hAnsi="Calibri" w:cs="Calibri"/>
          <w:bCs/>
          <w:sz w:val="20"/>
          <w:szCs w:val="20"/>
        </w:rPr>
        <w:t>”.</w:t>
      </w:r>
    </w:p>
    <w:p w:rsidR="00710C06" w:rsidRPr="006C1B29" w:rsidRDefault="00710C06" w:rsidP="001D76D7">
      <w:pPr>
        <w:rPr>
          <w:rFonts w:ascii="Calibri" w:eastAsia="Arial" w:hAnsi="Calibri" w:cs="Calibri"/>
          <w:sz w:val="22"/>
          <w:szCs w:val="22"/>
        </w:rPr>
      </w:pPr>
    </w:p>
    <w:tbl>
      <w:tblPr>
        <w:tblW w:w="100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606"/>
      </w:tblGrid>
      <w:tr w:rsidR="00E327C0" w:rsidRPr="00AE24D0" w:rsidTr="00E85E95">
        <w:trPr>
          <w:trHeight w:val="549"/>
        </w:trPr>
        <w:tc>
          <w:tcPr>
            <w:tcW w:w="4395"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6C1B29" w:rsidRDefault="00E327C0" w:rsidP="00640754">
            <w:pPr>
              <w:jc w:val="both"/>
              <w:rPr>
                <w:rFonts w:ascii="Calibri" w:eastAsia="Arial" w:hAnsi="Calibri" w:cs="Calibri"/>
                <w:b/>
                <w:sz w:val="20"/>
                <w:szCs w:val="20"/>
              </w:rPr>
            </w:pPr>
            <w:r w:rsidRPr="006C1B29">
              <w:rPr>
                <w:rFonts w:ascii="Calibri" w:eastAsia="Arial" w:hAnsi="Calibri" w:cs="Calibri"/>
                <w:b/>
                <w:sz w:val="20"/>
                <w:szCs w:val="20"/>
              </w:rPr>
              <w:t>Rodzaj sprawozdania</w:t>
            </w:r>
          </w:p>
        </w:tc>
        <w:tc>
          <w:tcPr>
            <w:tcW w:w="5606"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6C1B29" w:rsidRDefault="00E327C0" w:rsidP="00743E6D">
            <w:pPr>
              <w:rPr>
                <w:rFonts w:ascii="Calibri" w:eastAsia="Arial" w:hAnsi="Calibri" w:cs="Calibri"/>
                <w:sz w:val="20"/>
                <w:szCs w:val="20"/>
              </w:rPr>
            </w:pPr>
            <w:r w:rsidRPr="006C1B29">
              <w:rPr>
                <w:rFonts w:ascii="Calibri" w:eastAsia="Arial" w:hAnsi="Calibri" w:cs="Calibri"/>
                <w:sz w:val="20"/>
                <w:szCs w:val="20"/>
              </w:rPr>
              <w:t>Częściowe*</w:t>
            </w:r>
            <w:r w:rsidR="008A06BC" w:rsidRPr="006C1B29">
              <w:rPr>
                <w:rFonts w:ascii="Calibri" w:eastAsia="Arial" w:hAnsi="Calibri" w:cs="Calibri"/>
                <w:sz w:val="20"/>
                <w:szCs w:val="20"/>
              </w:rPr>
              <w:t xml:space="preserve"> </w:t>
            </w:r>
            <w:r w:rsidRPr="006C1B29">
              <w:rPr>
                <w:rFonts w:ascii="Calibri" w:eastAsia="Arial" w:hAnsi="Calibri" w:cs="Calibri"/>
                <w:sz w:val="20"/>
                <w:szCs w:val="20"/>
              </w:rPr>
              <w:t>/</w:t>
            </w:r>
            <w:r w:rsidR="008A06BC" w:rsidRPr="006C1B29">
              <w:rPr>
                <w:rFonts w:ascii="Calibri" w:eastAsia="Arial" w:hAnsi="Calibri" w:cs="Calibri"/>
                <w:sz w:val="20"/>
                <w:szCs w:val="20"/>
              </w:rPr>
              <w:t xml:space="preserve"> </w:t>
            </w:r>
            <w:r w:rsidRPr="006C1B29">
              <w:rPr>
                <w:rFonts w:ascii="Calibri" w:eastAsia="Arial" w:hAnsi="Calibri" w:cs="Calibri"/>
                <w:sz w:val="20"/>
                <w:szCs w:val="20"/>
              </w:rPr>
              <w:t>Końcowe*</w:t>
            </w:r>
          </w:p>
        </w:tc>
      </w:tr>
      <w:tr w:rsidR="004F210E" w:rsidRPr="00AE24D0" w:rsidTr="00E85E95">
        <w:trPr>
          <w:trHeight w:val="549"/>
        </w:trPr>
        <w:tc>
          <w:tcPr>
            <w:tcW w:w="4395" w:type="dxa"/>
            <w:tcBorders>
              <w:top w:val="single" w:sz="4" w:space="0" w:color="auto"/>
              <w:left w:val="single" w:sz="4" w:space="0" w:color="auto"/>
              <w:bottom w:val="single" w:sz="4" w:space="0" w:color="auto"/>
              <w:right w:val="single" w:sz="4" w:space="0" w:color="auto"/>
            </w:tcBorders>
            <w:shd w:val="clear" w:color="auto" w:fill="DDD9C3"/>
            <w:vAlign w:val="center"/>
          </w:tcPr>
          <w:p w:rsidR="004F210E" w:rsidRPr="006C1B29" w:rsidRDefault="004F210E" w:rsidP="004F210E">
            <w:pPr>
              <w:jc w:val="both"/>
              <w:rPr>
                <w:rFonts w:ascii="Calibri" w:eastAsia="Arial" w:hAnsi="Calibri" w:cs="Calibri"/>
                <w:b/>
                <w:sz w:val="20"/>
                <w:szCs w:val="20"/>
              </w:rPr>
            </w:pPr>
            <w:r w:rsidRPr="006C1B29">
              <w:rPr>
                <w:rFonts w:ascii="Calibri" w:eastAsia="Arial" w:hAnsi="Calibri" w:cs="Calibri"/>
                <w:b/>
                <w:sz w:val="20"/>
                <w:szCs w:val="20"/>
              </w:rPr>
              <w:t>Okres, za jaki jest składane sprawozdanie</w:t>
            </w:r>
          </w:p>
        </w:tc>
        <w:tc>
          <w:tcPr>
            <w:tcW w:w="5606" w:type="dxa"/>
            <w:tcBorders>
              <w:top w:val="single" w:sz="4" w:space="0" w:color="auto"/>
              <w:left w:val="single" w:sz="4" w:space="0" w:color="auto"/>
              <w:right w:val="single" w:sz="4" w:space="0" w:color="auto"/>
            </w:tcBorders>
            <w:shd w:val="clear" w:color="auto" w:fill="auto"/>
          </w:tcPr>
          <w:p w:rsidR="004F210E" w:rsidRPr="001F2D3B" w:rsidRDefault="004F210E" w:rsidP="004F210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E327C0" w:rsidRPr="006C1B29" w:rsidRDefault="00E327C0" w:rsidP="00E327C0">
      <w:pPr>
        <w:rPr>
          <w:rFonts w:ascii="Calibri" w:eastAsia="Arial" w:hAnsi="Calibri" w:cs="Calibri"/>
          <w:sz w:val="22"/>
          <w:szCs w:val="22"/>
        </w:rPr>
      </w:pPr>
    </w:p>
    <w:tbl>
      <w:tblPr>
        <w:tblW w:w="9995"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26"/>
        <w:gridCol w:w="2694"/>
        <w:gridCol w:w="2345"/>
      </w:tblGrid>
      <w:tr w:rsidR="004F210E" w:rsidRPr="00AE24D0" w:rsidTr="00E85E95">
        <w:trPr>
          <w:trHeight w:val="680"/>
        </w:trPr>
        <w:tc>
          <w:tcPr>
            <w:tcW w:w="283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4F210E" w:rsidRPr="006C1B29" w:rsidRDefault="004F210E" w:rsidP="004F210E">
            <w:pPr>
              <w:jc w:val="both"/>
              <w:rPr>
                <w:rFonts w:ascii="Calibri" w:eastAsia="Arial" w:hAnsi="Calibri" w:cs="Calibri"/>
                <w:b/>
                <w:sz w:val="22"/>
                <w:szCs w:val="22"/>
              </w:rPr>
            </w:pPr>
            <w:r w:rsidRPr="006C1B29">
              <w:rPr>
                <w:rFonts w:ascii="Calibri" w:eastAsia="Arial" w:hAnsi="Calibri" w:cs="Calibri"/>
                <w:b/>
                <w:sz w:val="20"/>
                <w:szCs w:val="22"/>
              </w:rPr>
              <w:t>Tytuł zadania publicznego</w:t>
            </w:r>
          </w:p>
        </w:tc>
        <w:bookmarkStart w:id="0" w:name="_GoBack"/>
        <w:tc>
          <w:tcPr>
            <w:tcW w:w="7165" w:type="dxa"/>
            <w:gridSpan w:val="3"/>
            <w:tcBorders>
              <w:top w:val="single" w:sz="4" w:space="0" w:color="auto"/>
              <w:left w:val="single" w:sz="4" w:space="0" w:color="auto"/>
              <w:bottom w:val="single" w:sz="4" w:space="0" w:color="auto"/>
              <w:right w:val="single" w:sz="4" w:space="0" w:color="auto"/>
            </w:tcBorders>
            <w:shd w:val="clear" w:color="auto" w:fill="auto"/>
          </w:tcPr>
          <w:p w:rsidR="004F210E" w:rsidRPr="001F2D3B" w:rsidRDefault="004F210E" w:rsidP="004F210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bookmarkEnd w:id="0"/>
          </w:p>
        </w:tc>
      </w:tr>
      <w:tr w:rsidR="004F210E" w:rsidRPr="00AE24D0" w:rsidTr="00E85E95">
        <w:trPr>
          <w:trHeight w:val="680"/>
        </w:trPr>
        <w:tc>
          <w:tcPr>
            <w:tcW w:w="2830" w:type="dxa"/>
            <w:tcBorders>
              <w:top w:val="single" w:sz="4" w:space="0" w:color="auto"/>
              <w:left w:val="single" w:sz="4" w:space="0" w:color="auto"/>
              <w:bottom w:val="single" w:sz="4" w:space="0" w:color="auto"/>
              <w:right w:val="single" w:sz="4" w:space="0" w:color="auto"/>
            </w:tcBorders>
            <w:shd w:val="clear" w:color="auto" w:fill="DDD9C3"/>
            <w:vAlign w:val="center"/>
          </w:tcPr>
          <w:p w:rsidR="004F210E" w:rsidRPr="006C1B29" w:rsidRDefault="004F210E" w:rsidP="004F210E">
            <w:pPr>
              <w:jc w:val="both"/>
              <w:rPr>
                <w:rFonts w:ascii="Calibri" w:eastAsia="Arial" w:hAnsi="Calibri" w:cs="Calibri"/>
                <w:b/>
                <w:sz w:val="20"/>
                <w:szCs w:val="22"/>
              </w:rPr>
            </w:pPr>
            <w:r w:rsidRPr="006C1B29">
              <w:rPr>
                <w:rFonts w:ascii="Calibri" w:eastAsia="Arial" w:hAnsi="Calibri" w:cs="Calibri"/>
                <w:b/>
                <w:sz w:val="20"/>
                <w:szCs w:val="22"/>
              </w:rPr>
              <w:t>Nazwa Zleceniobiorcy(-ców)</w:t>
            </w:r>
          </w:p>
        </w:tc>
        <w:tc>
          <w:tcPr>
            <w:tcW w:w="7165" w:type="dxa"/>
            <w:gridSpan w:val="3"/>
            <w:tcBorders>
              <w:top w:val="single" w:sz="4" w:space="0" w:color="auto"/>
              <w:left w:val="single" w:sz="4" w:space="0" w:color="auto"/>
              <w:bottom w:val="single" w:sz="4" w:space="0" w:color="auto"/>
              <w:right w:val="single" w:sz="4" w:space="0" w:color="auto"/>
            </w:tcBorders>
            <w:shd w:val="clear" w:color="auto" w:fill="auto"/>
          </w:tcPr>
          <w:p w:rsidR="004F210E" w:rsidRPr="001F2D3B" w:rsidRDefault="004F210E" w:rsidP="004F210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4F210E" w:rsidRPr="00AE24D0" w:rsidTr="00D75858">
        <w:trPr>
          <w:trHeight w:val="680"/>
        </w:trPr>
        <w:tc>
          <w:tcPr>
            <w:tcW w:w="283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4F210E" w:rsidRPr="006C1B29" w:rsidRDefault="004F210E" w:rsidP="004F210E">
            <w:pPr>
              <w:jc w:val="both"/>
              <w:rPr>
                <w:rFonts w:ascii="Calibri" w:eastAsia="Arial" w:hAnsi="Calibri" w:cs="Calibri"/>
                <w:b/>
                <w:sz w:val="20"/>
                <w:szCs w:val="22"/>
              </w:rPr>
            </w:pPr>
            <w:r w:rsidRPr="006C1B29">
              <w:rPr>
                <w:rFonts w:ascii="Calibri" w:eastAsia="Arial" w:hAnsi="Calibri" w:cs="Calibri"/>
                <w:b/>
                <w:sz w:val="20"/>
                <w:szCs w:val="22"/>
              </w:rPr>
              <w:t>Data zawarcia umowy</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4F210E" w:rsidRPr="001F2D3B" w:rsidRDefault="004F210E" w:rsidP="004F210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694" w:type="dxa"/>
            <w:tcBorders>
              <w:top w:val="single" w:sz="4" w:space="0" w:color="auto"/>
              <w:left w:val="single" w:sz="4" w:space="0" w:color="auto"/>
              <w:bottom w:val="single" w:sz="4" w:space="0" w:color="auto"/>
              <w:right w:val="single" w:sz="4" w:space="0" w:color="auto"/>
            </w:tcBorders>
            <w:shd w:val="clear" w:color="auto" w:fill="DDD9C3"/>
            <w:vAlign w:val="center"/>
          </w:tcPr>
          <w:p w:rsidR="004F210E" w:rsidRPr="006C1B29" w:rsidRDefault="004F210E" w:rsidP="004F210E">
            <w:pPr>
              <w:spacing w:before="240" w:after="240"/>
              <w:rPr>
                <w:rFonts w:ascii="Calibri" w:eastAsia="Arial" w:hAnsi="Calibri" w:cs="Calibri"/>
                <w:b/>
                <w:sz w:val="22"/>
                <w:szCs w:val="22"/>
              </w:rPr>
            </w:pPr>
            <w:r w:rsidRPr="006C1B29">
              <w:rPr>
                <w:rFonts w:ascii="Calibri" w:eastAsia="Arial" w:hAnsi="Calibri" w:cs="Calibri"/>
                <w:b/>
                <w:sz w:val="20"/>
                <w:szCs w:val="22"/>
              </w:rPr>
              <w:t>Numer umowy, o ile został nadany</w:t>
            </w:r>
          </w:p>
        </w:tc>
        <w:tc>
          <w:tcPr>
            <w:tcW w:w="2345" w:type="dxa"/>
            <w:tcBorders>
              <w:top w:val="single" w:sz="4" w:space="0" w:color="auto"/>
              <w:left w:val="single" w:sz="4" w:space="0" w:color="auto"/>
              <w:bottom w:val="single" w:sz="4" w:space="0" w:color="auto"/>
              <w:right w:val="single" w:sz="4" w:space="0" w:color="auto"/>
            </w:tcBorders>
            <w:shd w:val="clear" w:color="auto" w:fill="FFFFFF"/>
            <w:vAlign w:val="center"/>
          </w:tcPr>
          <w:p w:rsidR="004F210E" w:rsidRPr="001F2D3B" w:rsidRDefault="004F210E" w:rsidP="004F210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8E5B80" w:rsidRDefault="008E5B80">
      <w:pPr>
        <w:rPr>
          <w:b/>
          <w:bCs/>
          <w:i/>
          <w:iCs/>
        </w:rPr>
      </w:pPr>
    </w:p>
    <w:p w:rsidR="00BF005D" w:rsidRDefault="00BF005D"/>
    <w:tbl>
      <w:tblPr>
        <w:tblW w:w="9995"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995"/>
      </w:tblGrid>
      <w:tr w:rsidR="00E0174B" w:rsidRPr="00AE24D0" w:rsidTr="00E85E95">
        <w:tc>
          <w:tcPr>
            <w:tcW w:w="9995" w:type="dxa"/>
            <w:shd w:val="clear" w:color="auto" w:fill="C4BC96"/>
          </w:tcPr>
          <w:p w:rsidR="00E0174B" w:rsidRPr="006C1B29" w:rsidRDefault="00E0174B" w:rsidP="00743E6D">
            <w:pPr>
              <w:pStyle w:val="Nagwek2"/>
              <w:spacing w:line="360" w:lineRule="auto"/>
              <w:rPr>
                <w:rFonts w:ascii="Calibri" w:eastAsia="Times New Roman" w:hAnsi="Calibri" w:cs="Calibri"/>
                <w:i w:val="0"/>
                <w:iCs w:val="0"/>
                <w:sz w:val="24"/>
                <w:szCs w:val="24"/>
              </w:rPr>
            </w:pPr>
            <w:r w:rsidRPr="006C1B29">
              <w:rPr>
                <w:rFonts w:ascii="Calibri" w:eastAsia="Times New Roman" w:hAnsi="Calibri" w:cs="Calibri"/>
                <w:i w:val="0"/>
                <w:iCs w:val="0"/>
                <w:sz w:val="24"/>
                <w:szCs w:val="24"/>
              </w:rPr>
              <w:t>Część I. Sprawozdanie merytoryczne</w:t>
            </w:r>
          </w:p>
        </w:tc>
      </w:tr>
    </w:tbl>
    <w:p w:rsidR="00E0174B" w:rsidRPr="006C1B29" w:rsidRDefault="00E0174B" w:rsidP="00E0174B">
      <w:pPr>
        <w:rPr>
          <w:rFonts w:ascii="Calibri" w:eastAsia="Arial" w:hAnsi="Calibri" w:cs="Calibri"/>
          <w:bCs/>
          <w:sz w:val="22"/>
          <w:szCs w:val="22"/>
          <w:vertAlign w:val="superscript"/>
        </w:rPr>
      </w:pPr>
    </w:p>
    <w:tbl>
      <w:tblPr>
        <w:tblW w:w="5414" w:type="pct"/>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955"/>
      </w:tblGrid>
      <w:tr w:rsidR="00C91371" w:rsidRPr="00AE24D0" w:rsidTr="00E85E9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6C1B29" w:rsidRDefault="00C91371" w:rsidP="008E5B80">
            <w:pPr>
              <w:widowControl w:val="0"/>
              <w:tabs>
                <w:tab w:val="left" w:pos="284"/>
              </w:tabs>
              <w:autoSpaceDE w:val="0"/>
              <w:autoSpaceDN w:val="0"/>
              <w:adjustRightInd w:val="0"/>
              <w:ind w:left="284" w:right="57" w:hanging="284"/>
              <w:jc w:val="both"/>
              <w:rPr>
                <w:rFonts w:ascii="Calibri" w:hAnsi="Calibri" w:cs="Verdana"/>
                <w:b/>
                <w:color w:val="auto"/>
                <w:sz w:val="16"/>
                <w:szCs w:val="16"/>
              </w:rPr>
            </w:pPr>
            <w:r w:rsidRPr="006C1B29">
              <w:rPr>
                <w:rFonts w:ascii="Calibri" w:hAnsi="Calibri" w:cs="Calibri"/>
                <w:b/>
                <w:sz w:val="20"/>
                <w:szCs w:val="20"/>
              </w:rPr>
              <w:t xml:space="preserve"> </w:t>
            </w:r>
            <w:r w:rsidR="008E5B80">
              <w:rPr>
                <w:rFonts w:ascii="Calibri" w:hAnsi="Calibri" w:cs="Calibri"/>
                <w:b/>
                <w:sz w:val="20"/>
                <w:szCs w:val="20"/>
              </w:rPr>
              <w:t>1</w:t>
            </w:r>
            <w:r w:rsidRPr="006C1B29">
              <w:rPr>
                <w:rFonts w:ascii="Calibri" w:hAnsi="Calibri" w:cs="Calibri"/>
                <w:b/>
                <w:sz w:val="20"/>
                <w:szCs w:val="20"/>
              </w:rPr>
              <w:t xml:space="preserve">. </w:t>
            </w:r>
            <w:r w:rsidRPr="006C1B29">
              <w:rPr>
                <w:rFonts w:ascii="Calibri" w:hAnsi="Calibri" w:cs="Verdana"/>
                <w:b/>
                <w:color w:val="auto"/>
                <w:sz w:val="20"/>
                <w:szCs w:val="20"/>
              </w:rPr>
              <w:t>Opis osiągniętych rezultatów wraz z liczbowym określeniem skali działań zrealizowanych w ramach zadania</w:t>
            </w:r>
            <w:r w:rsidRPr="006C1B29">
              <w:rPr>
                <w:rFonts w:ascii="Calibri" w:hAnsi="Calibri" w:cs="Verdana"/>
                <w:b/>
                <w:color w:val="auto"/>
                <w:sz w:val="16"/>
                <w:szCs w:val="16"/>
              </w:rPr>
              <w:t xml:space="preserve"> </w:t>
            </w:r>
            <w:r w:rsidRPr="006C1B29">
              <w:rPr>
                <w:rFonts w:ascii="Calibri" w:hAnsi="Calibri" w:cs="Verdana"/>
                <w:color w:val="auto"/>
                <w:sz w:val="16"/>
                <w:szCs w:val="16"/>
              </w:rPr>
              <w:t>(</w:t>
            </w:r>
            <w:r w:rsidRPr="006C1B29">
              <w:rPr>
                <w:rFonts w:ascii="Calibri" w:eastAsia="Arial" w:hAnsi="Calibri" w:cs="Calibri"/>
                <w:sz w:val="18"/>
                <w:szCs w:val="18"/>
              </w:rPr>
              <w:t>należy opisać osiągnięte rezultaty zadania publicznego i sposób</w:t>
            </w:r>
            <w:r w:rsidR="008A7934" w:rsidRPr="006C1B29">
              <w:rPr>
                <w:rFonts w:ascii="Calibri" w:eastAsia="Arial" w:hAnsi="Calibri" w:cs="Calibri"/>
                <w:sz w:val="18"/>
                <w:szCs w:val="18"/>
              </w:rPr>
              <w:t>,</w:t>
            </w:r>
            <w:r w:rsidRPr="006C1B29">
              <w:rPr>
                <w:rFonts w:ascii="Calibri" w:eastAsia="Arial" w:hAnsi="Calibri" w:cs="Calibri"/>
                <w:sz w:val="18"/>
                <w:szCs w:val="18"/>
              </w:rPr>
              <w:t xml:space="preserve"> w jaki zostały zmierzone; </w:t>
            </w:r>
            <w:r w:rsidR="00DD7512" w:rsidRPr="006C1B29">
              <w:rPr>
                <w:rFonts w:ascii="Calibri" w:eastAsia="Arial" w:hAnsi="Calibri" w:cs="Calibri"/>
                <w:sz w:val="18"/>
                <w:szCs w:val="18"/>
              </w:rPr>
              <w:t>należy</w:t>
            </w:r>
            <w:r w:rsidRPr="006C1B29">
              <w:rPr>
                <w:rFonts w:ascii="Calibri" w:eastAsia="Arial" w:hAnsi="Calibri" w:cs="Calibri"/>
                <w:sz w:val="18"/>
                <w:szCs w:val="18"/>
              </w:rPr>
              <w:t xml:space="preserve"> wskazać rezultaty trwałe oraz w jakim stopniu realizacja zadania przyczyniła się do </w:t>
            </w:r>
            <w:r w:rsidR="00637162" w:rsidRPr="006C1B29">
              <w:rPr>
                <w:rFonts w:ascii="Calibri" w:eastAsia="Arial" w:hAnsi="Calibri" w:cs="Calibri"/>
                <w:sz w:val="18"/>
                <w:szCs w:val="18"/>
              </w:rPr>
              <w:t xml:space="preserve"> osiągnięcia jego celu</w:t>
            </w:r>
            <w:r w:rsidRPr="006C1B29">
              <w:rPr>
                <w:rFonts w:ascii="Calibri" w:eastAsia="Arial" w:hAnsi="Calibri" w:cs="Calibri"/>
                <w:sz w:val="18"/>
                <w:szCs w:val="18"/>
              </w:rPr>
              <w:t xml:space="preserve">) </w:t>
            </w:r>
          </w:p>
        </w:tc>
      </w:tr>
      <w:tr w:rsidR="00921552" w:rsidRPr="00AE24D0" w:rsidTr="00E85E95">
        <w:trPr>
          <w:trHeight w:val="953"/>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21552" w:rsidRPr="001F2D3B" w:rsidRDefault="00921552" w:rsidP="00921552">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C91371" w:rsidRPr="006C1B29" w:rsidRDefault="00C91371">
      <w:pPr>
        <w:rPr>
          <w:rFonts w:ascii="Calibri" w:hAnsi="Calibri" w:cs="Calibri"/>
          <w:sz w:val="20"/>
          <w:szCs w:val="20"/>
        </w:rPr>
      </w:pPr>
    </w:p>
    <w:tbl>
      <w:tblPr>
        <w:tblW w:w="5412" w:type="pct"/>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70"/>
        <w:gridCol w:w="9882"/>
      </w:tblGrid>
      <w:tr w:rsidR="00E0174B" w:rsidRPr="00AE24D0" w:rsidTr="00E85E95">
        <w:trPr>
          <w:trHeight w:val="325"/>
        </w:trPr>
        <w:tc>
          <w:tcPr>
            <w:tcW w:w="5000" w:type="pct"/>
            <w:gridSpan w:val="2"/>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6C1B29" w:rsidRDefault="001D76D7" w:rsidP="008E5B80">
            <w:pPr>
              <w:ind w:left="284" w:right="57" w:hanging="284"/>
              <w:jc w:val="both"/>
              <w:rPr>
                <w:rFonts w:ascii="Calibri" w:hAnsi="Calibri" w:cs="Calibri"/>
                <w:b/>
                <w:sz w:val="20"/>
                <w:szCs w:val="20"/>
              </w:rPr>
            </w:pPr>
            <w:r w:rsidRPr="006C1B29">
              <w:rPr>
                <w:rFonts w:ascii="Calibri" w:hAnsi="Calibri" w:cs="Calibri"/>
                <w:b/>
                <w:sz w:val="20"/>
                <w:szCs w:val="20"/>
              </w:rPr>
              <w:t xml:space="preserve"> </w:t>
            </w:r>
            <w:r w:rsidR="008E5B80">
              <w:rPr>
                <w:rFonts w:ascii="Calibri" w:hAnsi="Calibri" w:cs="Calibri"/>
                <w:b/>
                <w:sz w:val="20"/>
                <w:szCs w:val="20"/>
              </w:rPr>
              <w:t>2</w:t>
            </w:r>
            <w:r w:rsidR="00E0174B" w:rsidRPr="006C1B29">
              <w:rPr>
                <w:rFonts w:ascii="Calibri" w:hAnsi="Calibri" w:cs="Calibri"/>
                <w:b/>
                <w:sz w:val="20"/>
                <w:szCs w:val="20"/>
              </w:rPr>
              <w:t xml:space="preserve">. </w:t>
            </w:r>
            <w:r w:rsidR="004757F2" w:rsidRPr="006C1B29">
              <w:rPr>
                <w:rFonts w:ascii="Calibri" w:hAnsi="Calibri" w:cs="Calibri"/>
                <w:b/>
                <w:sz w:val="20"/>
                <w:szCs w:val="20"/>
              </w:rPr>
              <w:t xml:space="preserve">Szczegółowy </w:t>
            </w:r>
            <w:r w:rsidR="004757F2" w:rsidRPr="006C1B29">
              <w:rPr>
                <w:rFonts w:ascii="Calibri" w:hAnsi="Calibri" w:cs="Verdana"/>
                <w:b/>
                <w:color w:val="auto"/>
                <w:sz w:val="20"/>
                <w:szCs w:val="20"/>
              </w:rPr>
              <w:t>o</w:t>
            </w:r>
            <w:r w:rsidR="00E0174B" w:rsidRPr="006C1B29">
              <w:rPr>
                <w:rFonts w:ascii="Calibri" w:hAnsi="Calibri" w:cs="Verdana"/>
                <w:b/>
                <w:color w:val="auto"/>
                <w:sz w:val="20"/>
                <w:szCs w:val="20"/>
              </w:rPr>
              <w:t>pis wykonania poszczególnych</w:t>
            </w:r>
            <w:r w:rsidR="00012F54" w:rsidRPr="006C1B29">
              <w:rPr>
                <w:rFonts w:ascii="Calibri" w:hAnsi="Calibri" w:cs="Verdana"/>
                <w:b/>
                <w:color w:val="auto"/>
                <w:sz w:val="20"/>
                <w:szCs w:val="20"/>
              </w:rPr>
              <w:t xml:space="preserve"> działań</w:t>
            </w:r>
            <w:r w:rsidR="00E0174B" w:rsidRPr="006C1B29">
              <w:rPr>
                <w:rFonts w:ascii="Calibri" w:hAnsi="Calibri" w:cs="Verdana"/>
                <w:color w:val="auto"/>
                <w:sz w:val="16"/>
                <w:szCs w:val="16"/>
              </w:rPr>
              <w:t xml:space="preserve"> </w:t>
            </w:r>
            <w:r w:rsidR="00E0174B" w:rsidRPr="006C1B29">
              <w:rPr>
                <w:rFonts w:ascii="Calibri" w:eastAsia="Arial" w:hAnsi="Calibri" w:cs="Calibri"/>
                <w:sz w:val="18"/>
                <w:szCs w:val="18"/>
              </w:rPr>
              <w:t>(</w:t>
            </w:r>
            <w:r w:rsidR="007A7CCE" w:rsidRPr="006C1B29">
              <w:rPr>
                <w:rFonts w:ascii="Calibri" w:eastAsia="Arial" w:hAnsi="Calibri" w:cs="Calibri"/>
                <w:sz w:val="18"/>
                <w:szCs w:val="18"/>
              </w:rPr>
              <w:t xml:space="preserve">opis </w:t>
            </w:r>
            <w:r w:rsidR="00E0174B" w:rsidRPr="006C1B29">
              <w:rPr>
                <w:rFonts w:ascii="Calibri" w:eastAsia="Arial" w:hAnsi="Calibri" w:cs="Calibri"/>
                <w:sz w:val="18"/>
                <w:szCs w:val="18"/>
              </w:rPr>
              <w:t xml:space="preserve">powinien zawierać szczegółową informację o zrealizowanych działaniach zgodnie </w:t>
            </w:r>
            <w:r w:rsidR="00E21676" w:rsidRPr="006C1B29">
              <w:rPr>
                <w:rFonts w:ascii="Calibri" w:eastAsia="Arial" w:hAnsi="Calibri" w:cs="Calibri"/>
                <w:sz w:val="18"/>
                <w:szCs w:val="18"/>
              </w:rPr>
              <w:t>z</w:t>
            </w:r>
            <w:r w:rsidR="009D0FF9" w:rsidRPr="006C1B29">
              <w:rPr>
                <w:rFonts w:ascii="Calibri" w:eastAsia="Arial" w:hAnsi="Calibri" w:cs="Calibri"/>
                <w:sz w:val="18"/>
                <w:szCs w:val="18"/>
              </w:rPr>
              <w:t xml:space="preserve"> umową</w:t>
            </w:r>
            <w:r w:rsidR="008E3BC4" w:rsidRPr="006C1B29">
              <w:rPr>
                <w:rFonts w:ascii="Calibri" w:eastAsia="Arial" w:hAnsi="Calibri" w:cs="Calibri"/>
                <w:sz w:val="18"/>
                <w:szCs w:val="18"/>
              </w:rPr>
              <w:t>,</w:t>
            </w:r>
            <w:r w:rsidR="009D0FF9" w:rsidRPr="006C1B29">
              <w:rPr>
                <w:rFonts w:ascii="Calibri" w:eastAsia="Arial" w:hAnsi="Calibri" w:cs="Calibri"/>
                <w:sz w:val="18"/>
                <w:szCs w:val="18"/>
              </w:rPr>
              <w:t xml:space="preserve"> z</w:t>
            </w:r>
            <w:r w:rsidR="00E21676" w:rsidRPr="006C1B29">
              <w:rPr>
                <w:rFonts w:ascii="Calibri" w:eastAsia="Arial" w:hAnsi="Calibri" w:cs="Calibri"/>
                <w:sz w:val="18"/>
                <w:szCs w:val="18"/>
              </w:rPr>
              <w:t xml:space="preserve"> uwzględnieniem</w:t>
            </w:r>
            <w:r w:rsidR="00976C7D" w:rsidRPr="006C1B29">
              <w:rPr>
                <w:rFonts w:ascii="Calibri" w:eastAsia="Arial" w:hAnsi="Calibri" w:cs="Calibri"/>
                <w:sz w:val="18"/>
                <w:szCs w:val="18"/>
              </w:rPr>
              <w:t xml:space="preserve"> stopnia oraz</w:t>
            </w:r>
            <w:r w:rsidR="00E21676" w:rsidRPr="006C1B29">
              <w:rPr>
                <w:rFonts w:ascii="Calibri" w:eastAsia="Arial" w:hAnsi="Calibri" w:cs="Calibri"/>
                <w:sz w:val="18"/>
                <w:szCs w:val="18"/>
              </w:rPr>
              <w:t xml:space="preserve"> skali </w:t>
            </w:r>
            <w:r w:rsidR="0082314C" w:rsidRPr="006C1B29">
              <w:rPr>
                <w:rFonts w:ascii="Calibri" w:eastAsia="Arial" w:hAnsi="Calibri" w:cs="Calibri"/>
                <w:sz w:val="18"/>
                <w:szCs w:val="18"/>
              </w:rPr>
              <w:t xml:space="preserve">ich </w:t>
            </w:r>
            <w:r w:rsidR="00E21676" w:rsidRPr="006C1B29">
              <w:rPr>
                <w:rFonts w:ascii="Calibri" w:eastAsia="Arial" w:hAnsi="Calibri" w:cs="Calibri"/>
                <w:sz w:val="18"/>
                <w:szCs w:val="18"/>
              </w:rPr>
              <w:t>wykonan</w:t>
            </w:r>
            <w:r w:rsidR="009D0FF9" w:rsidRPr="006C1B29">
              <w:rPr>
                <w:rFonts w:ascii="Calibri" w:eastAsia="Arial" w:hAnsi="Calibri" w:cs="Calibri"/>
                <w:sz w:val="18"/>
                <w:szCs w:val="18"/>
              </w:rPr>
              <w:t>ia</w:t>
            </w:r>
            <w:r w:rsidR="00976C7D" w:rsidRPr="006C1B29">
              <w:rPr>
                <w:rFonts w:ascii="Calibri" w:eastAsia="Arial" w:hAnsi="Calibri" w:cs="Calibri"/>
                <w:sz w:val="18"/>
                <w:szCs w:val="18"/>
              </w:rPr>
              <w:t>, a także</w:t>
            </w:r>
            <w:r w:rsidR="00E276F4" w:rsidRPr="006C1B29">
              <w:rPr>
                <w:rFonts w:ascii="Calibri" w:eastAsia="Arial" w:hAnsi="Calibri" w:cs="Calibri"/>
                <w:sz w:val="18"/>
                <w:szCs w:val="18"/>
              </w:rPr>
              <w:t xml:space="preserve"> </w:t>
            </w:r>
            <w:r w:rsidR="00976C7D" w:rsidRPr="006C1B29">
              <w:rPr>
                <w:rFonts w:ascii="Calibri" w:eastAsia="Arial" w:hAnsi="Calibri" w:cs="Calibri"/>
                <w:sz w:val="18"/>
                <w:szCs w:val="18"/>
              </w:rPr>
              <w:t>wyjaśnić ewentualne odstępstwa w ich realizacji</w:t>
            </w:r>
            <w:r w:rsidR="007A7CCE" w:rsidRPr="006C1B29">
              <w:rPr>
                <w:rFonts w:ascii="Calibri" w:eastAsia="Arial" w:hAnsi="Calibri" w:cs="Calibri"/>
                <w:sz w:val="18"/>
                <w:szCs w:val="18"/>
              </w:rPr>
              <w:t>;</w:t>
            </w:r>
            <w:r w:rsidR="00976C7D" w:rsidRPr="006C1B29">
              <w:rPr>
                <w:rFonts w:ascii="Calibri" w:eastAsia="Arial" w:hAnsi="Calibri" w:cs="Calibri"/>
                <w:sz w:val="18"/>
                <w:szCs w:val="18"/>
              </w:rPr>
              <w:t xml:space="preserve"> </w:t>
            </w:r>
            <w:r w:rsidR="007A7CCE" w:rsidRPr="006C1B29">
              <w:rPr>
                <w:rFonts w:ascii="Calibri" w:eastAsia="Arial" w:hAnsi="Calibri" w:cs="Calibri"/>
                <w:sz w:val="18"/>
                <w:szCs w:val="18"/>
              </w:rPr>
              <w:t xml:space="preserve">w </w:t>
            </w:r>
            <w:r w:rsidR="00976C7D" w:rsidRPr="006C1B29">
              <w:rPr>
                <w:rFonts w:ascii="Calibri" w:eastAsia="Arial" w:hAnsi="Calibri" w:cs="Calibri"/>
                <w:sz w:val="18"/>
                <w:szCs w:val="18"/>
              </w:rPr>
              <w:t>opisie należy przedstawić również informację</w:t>
            </w:r>
            <w:r w:rsidR="00E276F4" w:rsidRPr="006C1B29">
              <w:rPr>
                <w:rFonts w:ascii="Calibri" w:eastAsia="Arial" w:hAnsi="Calibri" w:cs="Calibri"/>
                <w:sz w:val="18"/>
                <w:szCs w:val="18"/>
              </w:rPr>
              <w:t xml:space="preserve"> o zaangażowanym </w:t>
            </w:r>
            <w:r w:rsidR="008A7934" w:rsidRPr="006C1B29">
              <w:rPr>
                <w:rFonts w:ascii="Calibri" w:eastAsia="Arial" w:hAnsi="Calibri" w:cs="Calibri"/>
                <w:sz w:val="18"/>
                <w:szCs w:val="18"/>
              </w:rPr>
              <w:t xml:space="preserve">wkładzie osobowym i wkładzie rzeczowym </w:t>
            </w:r>
            <w:r w:rsidR="00E276F4" w:rsidRPr="006C1B29">
              <w:rPr>
                <w:rFonts w:ascii="Calibri" w:eastAsia="Arial" w:hAnsi="Calibri" w:cs="Calibri"/>
                <w:sz w:val="18"/>
                <w:szCs w:val="18"/>
              </w:rPr>
              <w:t>w realizację</w:t>
            </w:r>
            <w:r w:rsidR="00976C7D" w:rsidRPr="006C1B29">
              <w:rPr>
                <w:rFonts w:ascii="Calibri" w:eastAsia="Arial" w:hAnsi="Calibri" w:cs="Calibri"/>
                <w:sz w:val="18"/>
                <w:szCs w:val="18"/>
              </w:rPr>
              <w:t xml:space="preserve"> działań</w:t>
            </w:r>
            <w:r w:rsidR="007A7CCE" w:rsidRPr="006C1B29">
              <w:rPr>
                <w:rFonts w:ascii="Calibri" w:eastAsia="Arial" w:hAnsi="Calibri" w:cs="Calibri"/>
                <w:sz w:val="18"/>
                <w:szCs w:val="18"/>
              </w:rPr>
              <w:t>;</w:t>
            </w:r>
            <w:r w:rsidR="00E0174B" w:rsidRPr="006C1B29">
              <w:rPr>
                <w:rFonts w:ascii="Calibri" w:eastAsia="Arial" w:hAnsi="Calibri" w:cs="Calibri"/>
                <w:sz w:val="18"/>
                <w:szCs w:val="18"/>
              </w:rPr>
              <w:t xml:space="preserve"> </w:t>
            </w:r>
            <w:r w:rsidR="007A7CCE" w:rsidRPr="006C1B29">
              <w:rPr>
                <w:rFonts w:ascii="Calibri" w:eastAsia="Arial" w:hAnsi="Calibri" w:cs="Calibri"/>
                <w:sz w:val="18"/>
                <w:szCs w:val="18"/>
              </w:rPr>
              <w:t xml:space="preserve">w </w:t>
            </w:r>
            <w:r w:rsidR="00E13A49" w:rsidRPr="006C1B29">
              <w:rPr>
                <w:rFonts w:ascii="Calibri" w:eastAsia="Arial" w:hAnsi="Calibri" w:cs="Calibri"/>
                <w:sz w:val="18"/>
                <w:szCs w:val="18"/>
              </w:rPr>
              <w:t>przypadku realizacji działania przez podmiot</w:t>
            </w:r>
            <w:r w:rsidR="006B4922" w:rsidRPr="006C1B29">
              <w:rPr>
                <w:rFonts w:ascii="Calibri" w:eastAsia="Arial" w:hAnsi="Calibri" w:cs="Calibri"/>
                <w:sz w:val="18"/>
                <w:szCs w:val="18"/>
              </w:rPr>
              <w:t xml:space="preserve"> niebędący stroną umowy</w:t>
            </w:r>
            <w:r w:rsidR="006B4922" w:rsidRPr="006C1B29">
              <w:rPr>
                <w:rStyle w:val="Odwoanieprzypisudolnego"/>
                <w:rFonts w:ascii="Calibri" w:eastAsia="Arial" w:hAnsi="Calibri" w:cs="Calibri"/>
                <w:sz w:val="18"/>
                <w:szCs w:val="18"/>
              </w:rPr>
              <w:footnoteReference w:id="1"/>
            </w:r>
            <w:r w:rsidR="006B4922" w:rsidRPr="006C1B29">
              <w:rPr>
                <w:rFonts w:ascii="Calibri" w:eastAsia="Arial" w:hAnsi="Calibri" w:cs="Calibri"/>
                <w:sz w:val="18"/>
                <w:szCs w:val="18"/>
                <w:vertAlign w:val="superscript"/>
              </w:rPr>
              <w:t>)</w:t>
            </w:r>
            <w:r w:rsidR="00E13A49" w:rsidRPr="006C1B29">
              <w:rPr>
                <w:rFonts w:ascii="Calibri" w:eastAsia="Arial" w:hAnsi="Calibri" w:cs="Calibri"/>
                <w:sz w:val="18"/>
                <w:szCs w:val="18"/>
              </w:rPr>
              <w:t xml:space="preserve"> należy to wyraźnie wskazać w opisie tego działania</w:t>
            </w:r>
            <w:r w:rsidR="007A7CCE" w:rsidRPr="006C1B29">
              <w:rPr>
                <w:rFonts w:ascii="Calibri" w:eastAsia="Arial" w:hAnsi="Calibri" w:cs="Calibri"/>
                <w:sz w:val="18"/>
                <w:szCs w:val="18"/>
              </w:rPr>
              <w:t>)</w:t>
            </w:r>
            <w:r w:rsidR="00E13A49" w:rsidRPr="006C1B29">
              <w:rPr>
                <w:rFonts w:ascii="Calibri" w:eastAsia="Arial" w:hAnsi="Calibri" w:cs="Calibri"/>
                <w:sz w:val="18"/>
                <w:szCs w:val="18"/>
              </w:rPr>
              <w:t xml:space="preserve"> </w:t>
            </w:r>
          </w:p>
        </w:tc>
      </w:tr>
      <w:tr w:rsidR="00921552" w:rsidRPr="00AE24D0" w:rsidTr="00E85E95">
        <w:trPr>
          <w:trHeight w:val="963"/>
        </w:trPr>
        <w:tc>
          <w:tcPr>
            <w:tcW w:w="5000" w:type="pct"/>
            <w:gridSpan w:val="2"/>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21552" w:rsidRPr="001F2D3B" w:rsidRDefault="00921552" w:rsidP="00921552">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453CA9" w:rsidRPr="000172F7" w:rsidTr="00E85E95">
        <w:tblPrEx>
          <w:shd w:val="clear" w:color="auto" w:fill="C4BC96"/>
        </w:tblPrEx>
        <w:trPr>
          <w:gridBefore w:val="1"/>
          <w:wBefore w:w="35" w:type="pct"/>
          <w:trHeight w:val="693"/>
        </w:trPr>
        <w:tc>
          <w:tcPr>
            <w:tcW w:w="4965" w:type="pct"/>
            <w:shd w:val="clear" w:color="auto" w:fill="C4BC96"/>
            <w:vAlign w:val="center"/>
          </w:tcPr>
          <w:p w:rsidR="00453CA9" w:rsidRPr="000172F7" w:rsidRDefault="00453CA9" w:rsidP="00453CA9">
            <w:pPr>
              <w:pStyle w:val="Akapitzlist"/>
              <w:kinsoku w:val="0"/>
              <w:overflowPunct w:val="0"/>
              <w:ind w:left="90"/>
              <w:rPr>
                <w:rFonts w:ascii="Calibri" w:hAnsi="Calibri" w:cs="Calibri"/>
                <w:sz w:val="21"/>
                <w:szCs w:val="21"/>
              </w:rPr>
            </w:pPr>
            <w:r w:rsidRPr="000172F7">
              <w:rPr>
                <w:rFonts w:ascii="Calibri" w:hAnsi="Calibri" w:cs="Calibri"/>
                <w:b/>
                <w:bCs/>
                <w:sz w:val="21"/>
                <w:szCs w:val="21"/>
              </w:rPr>
              <w:lastRenderedPageBreak/>
              <w:t>Część II. Sprawozdanie z wykonania wydatków</w:t>
            </w:r>
          </w:p>
        </w:tc>
      </w:tr>
    </w:tbl>
    <w:p w:rsidR="00453CA9" w:rsidRPr="000172F7" w:rsidRDefault="00453CA9" w:rsidP="00453CA9">
      <w:pPr>
        <w:kinsoku w:val="0"/>
        <w:overflowPunct w:val="0"/>
        <w:autoSpaceDE w:val="0"/>
        <w:autoSpaceDN w:val="0"/>
        <w:adjustRightInd w:val="0"/>
        <w:spacing w:before="6"/>
        <w:rPr>
          <w:color w:val="auto"/>
          <w:sz w:val="15"/>
          <w:szCs w:val="15"/>
        </w:rPr>
      </w:pPr>
    </w:p>
    <w:tbl>
      <w:tblPr>
        <w:tblW w:w="10009" w:type="dxa"/>
        <w:tblInd w:w="-415" w:type="dxa"/>
        <w:tblLayout w:type="fixed"/>
        <w:tblCellMar>
          <w:left w:w="0" w:type="dxa"/>
          <w:right w:w="0" w:type="dxa"/>
        </w:tblCellMar>
        <w:tblLook w:val="0000" w:firstRow="0" w:lastRow="0" w:firstColumn="0" w:lastColumn="0" w:noHBand="0" w:noVBand="0"/>
      </w:tblPr>
      <w:tblGrid>
        <w:gridCol w:w="2576"/>
        <w:gridCol w:w="3351"/>
        <w:gridCol w:w="1925"/>
        <w:gridCol w:w="2157"/>
      </w:tblGrid>
      <w:tr w:rsidR="00453CA9" w:rsidRPr="000172F7" w:rsidTr="00E85E95">
        <w:trPr>
          <w:trHeight w:hRule="exact" w:val="451"/>
        </w:trPr>
        <w:tc>
          <w:tcPr>
            <w:tcW w:w="10009" w:type="dxa"/>
            <w:gridSpan w:val="4"/>
            <w:tcBorders>
              <w:top w:val="single" w:sz="4" w:space="0" w:color="000000"/>
              <w:left w:val="single" w:sz="4" w:space="0" w:color="000000"/>
              <w:bottom w:val="single" w:sz="4" w:space="0" w:color="000000"/>
              <w:right w:val="single" w:sz="4" w:space="0" w:color="000000"/>
            </w:tcBorders>
            <w:shd w:val="clear" w:color="auto" w:fill="DDD9C3"/>
          </w:tcPr>
          <w:p w:rsidR="00453CA9" w:rsidRPr="000172F7" w:rsidRDefault="00453CA9" w:rsidP="00453CA9">
            <w:pPr>
              <w:kinsoku w:val="0"/>
              <w:overflowPunct w:val="0"/>
              <w:autoSpaceDE w:val="0"/>
              <w:autoSpaceDN w:val="0"/>
              <w:adjustRightInd w:val="0"/>
              <w:spacing w:before="119"/>
              <w:ind w:left="411"/>
              <w:rPr>
                <w:color w:val="auto"/>
                <w:sz w:val="18"/>
                <w:szCs w:val="18"/>
              </w:rPr>
            </w:pPr>
            <w:r w:rsidRPr="000172F7">
              <w:rPr>
                <w:rFonts w:ascii="Calibri" w:hAnsi="Calibri" w:cs="Calibri"/>
                <w:b/>
                <w:bCs/>
                <w:color w:val="auto"/>
                <w:sz w:val="18"/>
                <w:szCs w:val="18"/>
              </w:rPr>
              <w:t xml:space="preserve">1.    Rozliczenie wydatków za rok </w:t>
            </w:r>
            <w:r w:rsidRPr="000172F7">
              <w:rPr>
                <w:rFonts w:ascii="Arial" w:hAnsi="Arial" w:cs="Arial"/>
                <w:b/>
                <w:sz w:val="20"/>
                <w:szCs w:val="20"/>
              </w:rPr>
              <w:fldChar w:fldCharType="begin">
                <w:ffData>
                  <w:name w:val=""/>
                  <w:enabled/>
                  <w:calcOnExit w:val="0"/>
                  <w:textInput>
                    <w:default w:val="………"/>
                  </w:textInput>
                </w:ffData>
              </w:fldChar>
            </w:r>
            <w:r w:rsidRPr="000172F7">
              <w:rPr>
                <w:rFonts w:ascii="Arial" w:hAnsi="Arial" w:cs="Arial"/>
                <w:b/>
                <w:sz w:val="20"/>
                <w:szCs w:val="20"/>
              </w:rPr>
              <w:instrText xml:space="preserve"> FORMTEXT </w:instrText>
            </w:r>
            <w:r w:rsidRPr="000172F7">
              <w:rPr>
                <w:rFonts w:ascii="Arial" w:hAnsi="Arial" w:cs="Arial"/>
                <w:b/>
                <w:sz w:val="20"/>
                <w:szCs w:val="20"/>
              </w:rPr>
            </w:r>
            <w:r w:rsidRPr="000172F7">
              <w:rPr>
                <w:rFonts w:ascii="Arial" w:hAnsi="Arial" w:cs="Arial"/>
                <w:b/>
                <w:sz w:val="20"/>
                <w:szCs w:val="20"/>
              </w:rPr>
              <w:fldChar w:fldCharType="separate"/>
            </w:r>
            <w:r w:rsidR="00D75858">
              <w:rPr>
                <w:rFonts w:ascii="Arial" w:hAnsi="Arial" w:cs="Arial"/>
                <w:b/>
                <w:noProof/>
                <w:sz w:val="20"/>
                <w:szCs w:val="20"/>
              </w:rPr>
              <w:t>………</w:t>
            </w:r>
            <w:r w:rsidRPr="000172F7">
              <w:rPr>
                <w:rFonts w:ascii="Arial" w:hAnsi="Arial" w:cs="Arial"/>
                <w:b/>
                <w:sz w:val="20"/>
                <w:szCs w:val="20"/>
              </w:rPr>
              <w:fldChar w:fldCharType="end"/>
            </w:r>
          </w:p>
        </w:tc>
      </w:tr>
      <w:tr w:rsidR="00453CA9" w:rsidRPr="000172F7" w:rsidTr="00E85E95">
        <w:trPr>
          <w:trHeight w:hRule="exact" w:val="662"/>
        </w:trPr>
        <w:tc>
          <w:tcPr>
            <w:tcW w:w="2576" w:type="dxa"/>
            <w:tcBorders>
              <w:top w:val="single" w:sz="4" w:space="0" w:color="000000"/>
              <w:left w:val="single" w:sz="4" w:space="0" w:color="000000"/>
              <w:bottom w:val="single" w:sz="4" w:space="0" w:color="000000"/>
              <w:right w:val="single" w:sz="4" w:space="0" w:color="000000"/>
            </w:tcBorders>
            <w:shd w:val="clear" w:color="auto" w:fill="DDD9C3"/>
          </w:tcPr>
          <w:p w:rsidR="00453CA9" w:rsidRPr="000172F7" w:rsidRDefault="00453CA9" w:rsidP="00453CA9">
            <w:pPr>
              <w:kinsoku w:val="0"/>
              <w:overflowPunct w:val="0"/>
              <w:autoSpaceDE w:val="0"/>
              <w:autoSpaceDN w:val="0"/>
              <w:adjustRightInd w:val="0"/>
              <w:spacing w:before="5"/>
              <w:rPr>
                <w:color w:val="auto"/>
                <w:sz w:val="18"/>
                <w:szCs w:val="18"/>
              </w:rPr>
            </w:pPr>
          </w:p>
          <w:p w:rsidR="00453CA9" w:rsidRPr="000172F7" w:rsidRDefault="00453CA9" w:rsidP="00453CA9">
            <w:pPr>
              <w:kinsoku w:val="0"/>
              <w:overflowPunct w:val="0"/>
              <w:autoSpaceDE w:val="0"/>
              <w:autoSpaceDN w:val="0"/>
              <w:adjustRightInd w:val="0"/>
              <w:ind w:right="1"/>
              <w:jc w:val="center"/>
              <w:rPr>
                <w:color w:val="auto"/>
                <w:sz w:val="18"/>
                <w:szCs w:val="18"/>
              </w:rPr>
            </w:pPr>
            <w:r w:rsidRPr="000172F7">
              <w:rPr>
                <w:rFonts w:ascii="Calibri" w:hAnsi="Calibri" w:cs="Calibri"/>
                <w:b/>
                <w:bCs/>
                <w:color w:val="auto"/>
                <w:sz w:val="18"/>
                <w:szCs w:val="18"/>
              </w:rPr>
              <w:t>Lp.</w:t>
            </w:r>
          </w:p>
        </w:tc>
        <w:tc>
          <w:tcPr>
            <w:tcW w:w="3351" w:type="dxa"/>
            <w:tcBorders>
              <w:top w:val="single" w:sz="4" w:space="0" w:color="000000"/>
              <w:left w:val="single" w:sz="4" w:space="0" w:color="000000"/>
              <w:bottom w:val="single" w:sz="4" w:space="0" w:color="000000"/>
              <w:right w:val="single" w:sz="4" w:space="0" w:color="000000"/>
            </w:tcBorders>
            <w:shd w:val="clear" w:color="auto" w:fill="DDD9C3"/>
          </w:tcPr>
          <w:p w:rsidR="00453CA9" w:rsidRPr="000172F7" w:rsidRDefault="00453CA9" w:rsidP="00453CA9">
            <w:pPr>
              <w:kinsoku w:val="0"/>
              <w:overflowPunct w:val="0"/>
              <w:autoSpaceDE w:val="0"/>
              <w:autoSpaceDN w:val="0"/>
              <w:adjustRightInd w:val="0"/>
              <w:spacing w:before="5"/>
              <w:rPr>
                <w:color w:val="auto"/>
                <w:sz w:val="18"/>
                <w:szCs w:val="18"/>
              </w:rPr>
            </w:pPr>
          </w:p>
          <w:p w:rsidR="00453CA9" w:rsidRPr="000172F7" w:rsidRDefault="00453CA9" w:rsidP="00453CA9">
            <w:pPr>
              <w:kinsoku w:val="0"/>
              <w:overflowPunct w:val="0"/>
              <w:autoSpaceDE w:val="0"/>
              <w:autoSpaceDN w:val="0"/>
              <w:adjustRightInd w:val="0"/>
              <w:ind w:right="1"/>
              <w:jc w:val="center"/>
              <w:rPr>
                <w:color w:val="auto"/>
                <w:sz w:val="18"/>
                <w:szCs w:val="18"/>
              </w:rPr>
            </w:pPr>
            <w:r w:rsidRPr="000172F7">
              <w:rPr>
                <w:rFonts w:ascii="Calibri" w:hAnsi="Calibri" w:cs="Calibri"/>
                <w:b/>
                <w:bCs/>
                <w:color w:val="auto"/>
                <w:sz w:val="18"/>
                <w:szCs w:val="18"/>
              </w:rPr>
              <w:t>Rodzaj kosztu</w:t>
            </w:r>
          </w:p>
        </w:tc>
        <w:tc>
          <w:tcPr>
            <w:tcW w:w="1925" w:type="dxa"/>
            <w:tcBorders>
              <w:top w:val="single" w:sz="4" w:space="0" w:color="000000"/>
              <w:left w:val="single" w:sz="4" w:space="0" w:color="000000"/>
              <w:bottom w:val="single" w:sz="4" w:space="0" w:color="000000"/>
              <w:right w:val="single" w:sz="4" w:space="0" w:color="000000"/>
            </w:tcBorders>
            <w:shd w:val="clear" w:color="auto" w:fill="DDD9C3"/>
          </w:tcPr>
          <w:p w:rsidR="00453CA9" w:rsidRPr="000172F7" w:rsidRDefault="00453CA9" w:rsidP="00E85E95">
            <w:pPr>
              <w:kinsoku w:val="0"/>
              <w:overflowPunct w:val="0"/>
              <w:autoSpaceDE w:val="0"/>
              <w:autoSpaceDN w:val="0"/>
              <w:adjustRightInd w:val="0"/>
              <w:spacing w:before="6" w:line="252" w:lineRule="auto"/>
              <w:jc w:val="center"/>
              <w:rPr>
                <w:rFonts w:ascii="Calibri" w:hAnsi="Calibri" w:cs="Calibri"/>
                <w:color w:val="auto"/>
                <w:sz w:val="18"/>
                <w:szCs w:val="18"/>
              </w:rPr>
            </w:pPr>
            <w:r w:rsidRPr="000172F7">
              <w:rPr>
                <w:rFonts w:ascii="Calibri" w:hAnsi="Calibri" w:cs="Calibri"/>
                <w:b/>
                <w:bCs/>
                <w:color w:val="auto"/>
                <w:sz w:val="18"/>
                <w:szCs w:val="18"/>
              </w:rPr>
              <w:t>Koszty zgodnie</w:t>
            </w:r>
            <w:r w:rsidR="00E85E95">
              <w:rPr>
                <w:rFonts w:ascii="Calibri" w:hAnsi="Calibri" w:cs="Calibri"/>
                <w:b/>
                <w:bCs/>
                <w:color w:val="auto"/>
                <w:sz w:val="18"/>
                <w:szCs w:val="18"/>
              </w:rPr>
              <w:br/>
            </w:r>
            <w:r w:rsidRPr="000172F7">
              <w:rPr>
                <w:rFonts w:ascii="Calibri" w:hAnsi="Calibri" w:cs="Calibri"/>
                <w:b/>
                <w:bCs/>
                <w:color w:val="auto"/>
                <w:sz w:val="18"/>
                <w:szCs w:val="18"/>
              </w:rPr>
              <w:t>z umową</w:t>
            </w:r>
          </w:p>
          <w:p w:rsidR="00453CA9" w:rsidRPr="000172F7" w:rsidRDefault="00453CA9" w:rsidP="00E85E95">
            <w:pPr>
              <w:kinsoku w:val="0"/>
              <w:overflowPunct w:val="0"/>
              <w:autoSpaceDE w:val="0"/>
              <w:autoSpaceDN w:val="0"/>
              <w:adjustRightInd w:val="0"/>
              <w:jc w:val="center"/>
              <w:rPr>
                <w:color w:val="auto"/>
                <w:sz w:val="18"/>
                <w:szCs w:val="18"/>
              </w:rPr>
            </w:pPr>
            <w:r w:rsidRPr="000172F7">
              <w:rPr>
                <w:rFonts w:ascii="Calibri" w:hAnsi="Calibri" w:cs="Calibri"/>
                <w:b/>
                <w:bCs/>
                <w:color w:val="auto"/>
                <w:sz w:val="18"/>
                <w:szCs w:val="18"/>
              </w:rPr>
              <w:t>(w zł)</w:t>
            </w:r>
          </w:p>
        </w:tc>
        <w:tc>
          <w:tcPr>
            <w:tcW w:w="2157" w:type="dxa"/>
            <w:tcBorders>
              <w:top w:val="single" w:sz="4" w:space="0" w:color="000000"/>
              <w:left w:val="single" w:sz="4" w:space="0" w:color="000000"/>
              <w:bottom w:val="single" w:sz="4" w:space="0" w:color="000000"/>
              <w:right w:val="single" w:sz="4" w:space="0" w:color="000000"/>
            </w:tcBorders>
            <w:shd w:val="clear" w:color="auto" w:fill="DDD9C3"/>
          </w:tcPr>
          <w:p w:rsidR="00453CA9" w:rsidRPr="000172F7" w:rsidRDefault="00453CA9" w:rsidP="00E85E95">
            <w:pPr>
              <w:kinsoku w:val="0"/>
              <w:overflowPunct w:val="0"/>
              <w:autoSpaceDE w:val="0"/>
              <w:autoSpaceDN w:val="0"/>
              <w:adjustRightInd w:val="0"/>
              <w:spacing w:before="6" w:line="252" w:lineRule="auto"/>
              <w:jc w:val="center"/>
              <w:rPr>
                <w:rFonts w:ascii="Calibri" w:hAnsi="Calibri" w:cs="Calibri"/>
                <w:color w:val="auto"/>
                <w:sz w:val="18"/>
                <w:szCs w:val="18"/>
              </w:rPr>
            </w:pPr>
            <w:r w:rsidRPr="000172F7">
              <w:rPr>
                <w:rFonts w:ascii="Calibri" w:hAnsi="Calibri" w:cs="Calibri"/>
                <w:b/>
                <w:bCs/>
                <w:color w:val="auto"/>
                <w:sz w:val="18"/>
                <w:szCs w:val="18"/>
              </w:rPr>
              <w:t>Faktycznie</w:t>
            </w:r>
            <w:r w:rsidR="00E85E95">
              <w:rPr>
                <w:rFonts w:ascii="Calibri" w:hAnsi="Calibri" w:cs="Calibri"/>
                <w:b/>
                <w:bCs/>
                <w:color w:val="auto"/>
                <w:sz w:val="18"/>
                <w:szCs w:val="18"/>
              </w:rPr>
              <w:t xml:space="preserve"> </w:t>
            </w:r>
            <w:r w:rsidRPr="000172F7">
              <w:rPr>
                <w:rFonts w:ascii="Calibri" w:hAnsi="Calibri" w:cs="Calibri"/>
                <w:b/>
                <w:bCs/>
                <w:color w:val="auto"/>
                <w:sz w:val="18"/>
                <w:szCs w:val="18"/>
              </w:rPr>
              <w:t>poniesione wydatki</w:t>
            </w:r>
          </w:p>
          <w:p w:rsidR="00453CA9" w:rsidRPr="000172F7" w:rsidRDefault="00453CA9" w:rsidP="00E85E95">
            <w:pPr>
              <w:kinsoku w:val="0"/>
              <w:overflowPunct w:val="0"/>
              <w:autoSpaceDE w:val="0"/>
              <w:autoSpaceDN w:val="0"/>
              <w:adjustRightInd w:val="0"/>
              <w:jc w:val="center"/>
              <w:rPr>
                <w:color w:val="auto"/>
                <w:sz w:val="18"/>
                <w:szCs w:val="18"/>
              </w:rPr>
            </w:pPr>
            <w:r w:rsidRPr="000172F7">
              <w:rPr>
                <w:rFonts w:ascii="Calibri" w:hAnsi="Calibri" w:cs="Calibri"/>
                <w:b/>
                <w:bCs/>
                <w:color w:val="auto"/>
                <w:sz w:val="18"/>
                <w:szCs w:val="18"/>
              </w:rPr>
              <w:t>(w zł)</w:t>
            </w:r>
          </w:p>
        </w:tc>
      </w:tr>
      <w:tr w:rsidR="00453CA9" w:rsidRPr="000172F7" w:rsidTr="00E85E95">
        <w:trPr>
          <w:trHeight w:hRule="exact" w:val="203"/>
        </w:trPr>
        <w:tc>
          <w:tcPr>
            <w:tcW w:w="2576" w:type="dxa"/>
            <w:tcBorders>
              <w:top w:val="single" w:sz="4" w:space="0" w:color="000000"/>
              <w:left w:val="single" w:sz="4" w:space="0" w:color="000000"/>
              <w:bottom w:val="single" w:sz="4" w:space="0" w:color="000000"/>
              <w:right w:val="single" w:sz="4" w:space="0" w:color="000000"/>
            </w:tcBorders>
            <w:shd w:val="clear" w:color="auto" w:fill="DDD9C3"/>
          </w:tcPr>
          <w:p w:rsidR="00453CA9" w:rsidRPr="00E85E95" w:rsidRDefault="00453CA9" w:rsidP="00453CA9">
            <w:pPr>
              <w:kinsoku w:val="0"/>
              <w:overflowPunct w:val="0"/>
              <w:autoSpaceDE w:val="0"/>
              <w:autoSpaceDN w:val="0"/>
              <w:adjustRightInd w:val="0"/>
              <w:spacing w:line="192" w:lineRule="exact"/>
              <w:ind w:left="90"/>
              <w:rPr>
                <w:color w:val="auto"/>
                <w:sz w:val="17"/>
                <w:szCs w:val="17"/>
              </w:rPr>
            </w:pPr>
            <w:r w:rsidRPr="00E85E95">
              <w:rPr>
                <w:rFonts w:ascii="Calibri" w:hAnsi="Calibri" w:cs="Calibri"/>
                <w:b/>
                <w:bCs/>
                <w:color w:val="auto"/>
                <w:sz w:val="17"/>
                <w:szCs w:val="17"/>
              </w:rPr>
              <w:t>I.</w:t>
            </w:r>
          </w:p>
        </w:tc>
        <w:tc>
          <w:tcPr>
            <w:tcW w:w="5276" w:type="dxa"/>
            <w:gridSpan w:val="2"/>
            <w:tcBorders>
              <w:top w:val="single" w:sz="4" w:space="0" w:color="000000"/>
              <w:left w:val="single" w:sz="4" w:space="0" w:color="000000"/>
              <w:bottom w:val="single" w:sz="4" w:space="0" w:color="000000"/>
              <w:right w:val="single" w:sz="4" w:space="0" w:color="000000"/>
            </w:tcBorders>
            <w:shd w:val="clear" w:color="auto" w:fill="DDD9C3"/>
          </w:tcPr>
          <w:p w:rsidR="00453CA9" w:rsidRPr="00E85E95" w:rsidRDefault="00453CA9" w:rsidP="00453CA9">
            <w:pPr>
              <w:kinsoku w:val="0"/>
              <w:overflowPunct w:val="0"/>
              <w:autoSpaceDE w:val="0"/>
              <w:autoSpaceDN w:val="0"/>
              <w:adjustRightInd w:val="0"/>
              <w:spacing w:line="192" w:lineRule="exact"/>
              <w:ind w:left="90"/>
              <w:rPr>
                <w:color w:val="auto"/>
                <w:sz w:val="17"/>
                <w:szCs w:val="17"/>
              </w:rPr>
            </w:pPr>
            <w:r w:rsidRPr="00E85E95">
              <w:rPr>
                <w:rFonts w:ascii="Calibri" w:hAnsi="Calibri" w:cs="Calibri"/>
                <w:b/>
                <w:bCs/>
                <w:color w:val="auto"/>
                <w:sz w:val="17"/>
                <w:szCs w:val="17"/>
              </w:rPr>
              <w:t>Koszty realizacji działań</w:t>
            </w:r>
          </w:p>
        </w:tc>
        <w:tc>
          <w:tcPr>
            <w:tcW w:w="2157" w:type="dxa"/>
            <w:tcBorders>
              <w:top w:val="single" w:sz="4" w:space="0" w:color="000000"/>
              <w:left w:val="single" w:sz="4" w:space="0" w:color="000000"/>
              <w:bottom w:val="single" w:sz="4" w:space="0" w:color="000000"/>
              <w:right w:val="single" w:sz="4" w:space="0" w:color="000000"/>
            </w:tcBorders>
            <w:shd w:val="clear" w:color="auto" w:fill="DDD9C3"/>
          </w:tcPr>
          <w:p w:rsidR="00453CA9" w:rsidRPr="00E85E95" w:rsidRDefault="00453CA9" w:rsidP="00453CA9">
            <w:pPr>
              <w:autoSpaceDE w:val="0"/>
              <w:autoSpaceDN w:val="0"/>
              <w:adjustRightInd w:val="0"/>
              <w:rPr>
                <w:color w:val="auto"/>
                <w:sz w:val="17"/>
                <w:szCs w:val="17"/>
              </w:rPr>
            </w:pP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I.1.</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Działanie 1</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I.1.1.</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Koszt 1</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2" w:lineRule="exact"/>
              <w:ind w:left="91"/>
              <w:rPr>
                <w:color w:val="auto"/>
              </w:rPr>
            </w:pPr>
            <w:r w:rsidRPr="000172F7">
              <w:rPr>
                <w:rFonts w:ascii="Calibri" w:hAnsi="Calibri" w:cs="Calibri"/>
                <w:color w:val="auto"/>
                <w:sz w:val="16"/>
                <w:szCs w:val="16"/>
              </w:rPr>
              <w:t>I.1.2.</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2" w:lineRule="exact"/>
              <w:ind w:left="91"/>
              <w:rPr>
                <w:color w:val="auto"/>
              </w:rPr>
            </w:pPr>
            <w:r w:rsidRPr="000172F7">
              <w:rPr>
                <w:rFonts w:ascii="Calibri" w:hAnsi="Calibri" w:cs="Calibri"/>
                <w:color w:val="auto"/>
                <w:sz w:val="16"/>
                <w:szCs w:val="16"/>
              </w:rPr>
              <w:t>Koszt 2</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3351"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I.2.</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Działanie 2</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I.2.1.</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Koszt 1</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2" w:lineRule="exact"/>
              <w:ind w:left="91"/>
              <w:rPr>
                <w:color w:val="auto"/>
              </w:rPr>
            </w:pPr>
            <w:r w:rsidRPr="000172F7">
              <w:rPr>
                <w:rFonts w:ascii="Calibri" w:hAnsi="Calibri" w:cs="Calibri"/>
                <w:color w:val="auto"/>
                <w:sz w:val="16"/>
                <w:szCs w:val="16"/>
              </w:rPr>
              <w:t>I.2.2.</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2" w:lineRule="exact"/>
              <w:ind w:left="91"/>
              <w:rPr>
                <w:color w:val="auto"/>
              </w:rPr>
            </w:pPr>
            <w:r w:rsidRPr="000172F7">
              <w:rPr>
                <w:rFonts w:ascii="Calibri" w:hAnsi="Calibri" w:cs="Calibri"/>
                <w:color w:val="auto"/>
                <w:sz w:val="16"/>
                <w:szCs w:val="16"/>
              </w:rPr>
              <w:t>Koszt 2</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3351"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5927"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194" w:lineRule="exact"/>
              <w:ind w:left="90"/>
              <w:rPr>
                <w:color w:val="auto"/>
                <w:sz w:val="17"/>
                <w:szCs w:val="17"/>
              </w:rPr>
            </w:pPr>
            <w:r w:rsidRPr="00E85E95">
              <w:rPr>
                <w:rFonts w:ascii="Calibri" w:hAnsi="Calibri" w:cs="Calibri"/>
                <w:b/>
                <w:bCs/>
                <w:color w:val="auto"/>
                <w:sz w:val="17"/>
                <w:szCs w:val="17"/>
              </w:rPr>
              <w:t>Suma kosztów realizacji zadania</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192" w:lineRule="exact"/>
              <w:ind w:left="90"/>
              <w:rPr>
                <w:color w:val="auto"/>
                <w:sz w:val="17"/>
                <w:szCs w:val="17"/>
              </w:rPr>
            </w:pPr>
            <w:r w:rsidRPr="00E85E95">
              <w:rPr>
                <w:rFonts w:ascii="Calibri" w:hAnsi="Calibri" w:cs="Calibri"/>
                <w:b/>
                <w:bCs/>
                <w:color w:val="auto"/>
                <w:sz w:val="17"/>
                <w:szCs w:val="17"/>
              </w:rPr>
              <w:t>II.</w:t>
            </w:r>
          </w:p>
        </w:tc>
        <w:tc>
          <w:tcPr>
            <w:tcW w:w="5276"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192" w:lineRule="exact"/>
              <w:ind w:left="90"/>
              <w:rPr>
                <w:color w:val="auto"/>
                <w:sz w:val="17"/>
                <w:szCs w:val="17"/>
              </w:rPr>
            </w:pPr>
            <w:r w:rsidRPr="00E85E95">
              <w:rPr>
                <w:rFonts w:ascii="Calibri" w:hAnsi="Calibri" w:cs="Calibri"/>
                <w:b/>
                <w:bCs/>
                <w:color w:val="auto"/>
                <w:sz w:val="17"/>
                <w:szCs w:val="17"/>
              </w:rPr>
              <w:t>Koszty administracyjne</w:t>
            </w:r>
          </w:p>
        </w:tc>
        <w:tc>
          <w:tcPr>
            <w:tcW w:w="2157" w:type="dxa"/>
            <w:tcBorders>
              <w:top w:val="single" w:sz="4" w:space="0" w:color="000000"/>
              <w:left w:val="single" w:sz="4" w:space="0" w:color="000000"/>
              <w:bottom w:val="single" w:sz="4" w:space="0" w:color="000000"/>
              <w:right w:val="single" w:sz="4" w:space="0" w:color="000000"/>
            </w:tcBorders>
            <w:shd w:val="clear" w:color="auto" w:fill="DDD9C3"/>
          </w:tcPr>
          <w:p w:rsidR="000172F7" w:rsidRPr="000172F7" w:rsidRDefault="000172F7" w:rsidP="000172F7">
            <w:pPr>
              <w:autoSpaceDE w:val="0"/>
              <w:autoSpaceDN w:val="0"/>
              <w:adjustRightInd w:val="0"/>
              <w:rPr>
                <w:color w:val="auto"/>
              </w:rPr>
            </w:pP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II.1.</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Koszt 1</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II.2.</w:t>
            </w:r>
          </w:p>
        </w:tc>
        <w:tc>
          <w:tcPr>
            <w:tcW w:w="3351"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kinsoku w:val="0"/>
              <w:overflowPunct w:val="0"/>
              <w:autoSpaceDE w:val="0"/>
              <w:autoSpaceDN w:val="0"/>
              <w:adjustRightInd w:val="0"/>
              <w:spacing w:before="40" w:line="194" w:lineRule="exact"/>
              <w:ind w:left="91"/>
              <w:rPr>
                <w:color w:val="auto"/>
              </w:rPr>
            </w:pPr>
            <w:r w:rsidRPr="000172F7">
              <w:rPr>
                <w:rFonts w:ascii="Calibri" w:hAnsi="Calibri" w:cs="Calibri"/>
                <w:color w:val="auto"/>
                <w:sz w:val="16"/>
                <w:szCs w:val="16"/>
              </w:rPr>
              <w:t>Koszt 2</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2576"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3351" w:type="dxa"/>
            <w:tcBorders>
              <w:top w:val="single" w:sz="4" w:space="0" w:color="000000"/>
              <w:left w:val="single" w:sz="4" w:space="0" w:color="000000"/>
              <w:bottom w:val="single" w:sz="4" w:space="0" w:color="000000"/>
              <w:right w:val="single" w:sz="4" w:space="0" w:color="000000"/>
            </w:tcBorders>
          </w:tcPr>
          <w:p w:rsidR="000172F7" w:rsidRPr="001E1DAD" w:rsidRDefault="000172F7" w:rsidP="000172F7">
            <w:pPr>
              <w:kinsoku w:val="0"/>
              <w:overflowPunct w:val="0"/>
              <w:autoSpaceDE w:val="0"/>
              <w:autoSpaceDN w:val="0"/>
              <w:adjustRightInd w:val="0"/>
              <w:spacing w:before="40" w:line="192" w:lineRule="exact"/>
              <w:ind w:left="91"/>
              <w:rPr>
                <w:rFonts w:ascii="Calibri" w:hAnsi="Calibri" w:cs="Calibri"/>
                <w:sz w:val="16"/>
              </w:rPr>
            </w:pPr>
            <w:r w:rsidRPr="001E1DAD">
              <w:rPr>
                <w:rFonts w:ascii="Calibri" w:hAnsi="Calibri" w:cs="Calibri"/>
                <w:sz w:val="16"/>
                <w:szCs w:val="20"/>
              </w:rPr>
              <w:fldChar w:fldCharType="begin">
                <w:ffData>
                  <w:name w:val=""/>
                  <w:enabled/>
                  <w:calcOnExit w:val="0"/>
                  <w:textInput>
                    <w:default w:val="……"/>
                  </w:textInput>
                </w:ffData>
              </w:fldChar>
            </w:r>
            <w:r w:rsidRPr="001E1DAD">
              <w:rPr>
                <w:rFonts w:ascii="Calibri" w:hAnsi="Calibri" w:cs="Calibri"/>
                <w:sz w:val="16"/>
                <w:szCs w:val="20"/>
              </w:rPr>
              <w:instrText xml:space="preserve"> FORMTEXT </w:instrText>
            </w:r>
            <w:r w:rsidRPr="001E1DAD">
              <w:rPr>
                <w:rFonts w:ascii="Calibri" w:hAnsi="Calibri" w:cs="Calibri"/>
                <w:sz w:val="16"/>
                <w:szCs w:val="20"/>
              </w:rPr>
            </w:r>
            <w:r w:rsidRPr="001E1DAD">
              <w:rPr>
                <w:rFonts w:ascii="Calibri" w:hAnsi="Calibri" w:cs="Calibri"/>
                <w:sz w:val="16"/>
                <w:szCs w:val="20"/>
              </w:rPr>
              <w:fldChar w:fldCharType="separate"/>
            </w:r>
            <w:r w:rsidR="00D75858" w:rsidRPr="001E1DAD">
              <w:rPr>
                <w:rFonts w:ascii="Calibri" w:hAnsi="Calibri" w:cs="Calibri"/>
                <w:noProof/>
                <w:sz w:val="16"/>
                <w:szCs w:val="20"/>
              </w:rPr>
              <w:t>……</w:t>
            </w:r>
            <w:r w:rsidRPr="001E1DAD">
              <w:rPr>
                <w:rFonts w:ascii="Calibri" w:hAnsi="Calibri" w:cs="Calibri"/>
                <w:sz w:val="16"/>
                <w:szCs w:val="20"/>
              </w:rPr>
              <w:fldChar w:fldCharType="end"/>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5927"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192" w:lineRule="exact"/>
              <w:ind w:left="90"/>
              <w:rPr>
                <w:color w:val="auto"/>
                <w:sz w:val="17"/>
                <w:szCs w:val="17"/>
              </w:rPr>
            </w:pPr>
            <w:r w:rsidRPr="00E85E95">
              <w:rPr>
                <w:rFonts w:ascii="Calibri" w:hAnsi="Calibri" w:cs="Calibri"/>
                <w:b/>
                <w:bCs/>
                <w:color w:val="auto"/>
                <w:sz w:val="17"/>
                <w:szCs w:val="17"/>
              </w:rPr>
              <w:t>Suma kosztów administracyjnych</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r w:rsidR="000172F7" w:rsidRPr="000172F7" w:rsidTr="00E85E95">
        <w:trPr>
          <w:trHeight w:val="240"/>
        </w:trPr>
        <w:tc>
          <w:tcPr>
            <w:tcW w:w="5927"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194" w:lineRule="exact"/>
              <w:ind w:left="90"/>
              <w:rPr>
                <w:color w:val="auto"/>
                <w:sz w:val="17"/>
                <w:szCs w:val="17"/>
              </w:rPr>
            </w:pPr>
            <w:r w:rsidRPr="00E85E95">
              <w:rPr>
                <w:rFonts w:ascii="Calibri" w:hAnsi="Calibri" w:cs="Calibri"/>
                <w:b/>
                <w:bCs/>
                <w:color w:val="auto"/>
                <w:sz w:val="17"/>
                <w:szCs w:val="17"/>
              </w:rPr>
              <w:t>Suma wszystkich kosztów realizacji zadania</w:t>
            </w:r>
          </w:p>
        </w:tc>
        <w:tc>
          <w:tcPr>
            <w:tcW w:w="1925"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c>
          <w:tcPr>
            <w:tcW w:w="2157" w:type="dxa"/>
            <w:tcBorders>
              <w:top w:val="single" w:sz="4" w:space="0" w:color="000000"/>
              <w:left w:val="single" w:sz="4" w:space="0" w:color="000000"/>
              <w:bottom w:val="single" w:sz="4" w:space="0" w:color="000000"/>
              <w:right w:val="single" w:sz="4" w:space="0" w:color="000000"/>
            </w:tcBorders>
          </w:tcPr>
          <w:p w:rsidR="000172F7" w:rsidRPr="000172F7" w:rsidRDefault="000172F7" w:rsidP="000172F7">
            <w:pPr>
              <w:spacing w:before="20" w:after="20" w:line="230" w:lineRule="exact"/>
              <w:ind w:left="28"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p>
        </w:tc>
      </w:tr>
    </w:tbl>
    <w:p w:rsidR="00453CA9" w:rsidRPr="000172F7" w:rsidRDefault="00453CA9" w:rsidP="00453CA9">
      <w:pPr>
        <w:kinsoku w:val="0"/>
        <w:overflowPunct w:val="0"/>
        <w:autoSpaceDE w:val="0"/>
        <w:autoSpaceDN w:val="0"/>
        <w:adjustRightInd w:val="0"/>
        <w:spacing w:before="1"/>
        <w:rPr>
          <w:color w:val="auto"/>
          <w:sz w:val="15"/>
          <w:szCs w:val="15"/>
        </w:rPr>
      </w:pPr>
    </w:p>
    <w:tbl>
      <w:tblPr>
        <w:tblW w:w="9995" w:type="dxa"/>
        <w:tblInd w:w="-398" w:type="dxa"/>
        <w:tblLayout w:type="fixed"/>
        <w:tblCellMar>
          <w:left w:w="0" w:type="dxa"/>
          <w:right w:w="0" w:type="dxa"/>
        </w:tblCellMar>
        <w:tblLook w:val="0000" w:firstRow="0" w:lastRow="0" w:firstColumn="0" w:lastColumn="0" w:noHBand="0" w:noVBand="0"/>
      </w:tblPr>
      <w:tblGrid>
        <w:gridCol w:w="512"/>
        <w:gridCol w:w="844"/>
        <w:gridCol w:w="62"/>
        <w:gridCol w:w="5475"/>
        <w:gridCol w:w="197"/>
        <w:gridCol w:w="1435"/>
        <w:gridCol w:w="1470"/>
      </w:tblGrid>
      <w:tr w:rsidR="00453CA9" w:rsidRPr="000172F7" w:rsidTr="00E85E95">
        <w:trPr>
          <w:trHeight w:hRule="exact" w:val="301"/>
        </w:trPr>
        <w:tc>
          <w:tcPr>
            <w:tcW w:w="9995" w:type="dxa"/>
            <w:gridSpan w:val="7"/>
            <w:tcBorders>
              <w:top w:val="single" w:sz="6" w:space="0" w:color="000000"/>
              <w:left w:val="single" w:sz="6" w:space="0" w:color="000000"/>
              <w:bottom w:val="single" w:sz="4" w:space="0" w:color="000000"/>
              <w:right w:val="single" w:sz="6" w:space="0" w:color="000000"/>
            </w:tcBorders>
            <w:shd w:val="clear" w:color="auto" w:fill="DDD9C3"/>
            <w:vAlign w:val="center"/>
          </w:tcPr>
          <w:p w:rsidR="00453CA9" w:rsidRPr="00E85E95" w:rsidRDefault="00453CA9" w:rsidP="000172F7">
            <w:pPr>
              <w:kinsoku w:val="0"/>
              <w:overflowPunct w:val="0"/>
              <w:autoSpaceDE w:val="0"/>
              <w:autoSpaceDN w:val="0"/>
              <w:adjustRightInd w:val="0"/>
              <w:spacing w:before="6"/>
              <w:ind w:left="54"/>
              <w:rPr>
                <w:color w:val="auto"/>
                <w:sz w:val="17"/>
                <w:szCs w:val="17"/>
              </w:rPr>
            </w:pPr>
            <w:r w:rsidRPr="00E85E95">
              <w:rPr>
                <w:rFonts w:ascii="Calibri" w:hAnsi="Calibri" w:cs="Calibri"/>
                <w:b/>
                <w:bCs/>
                <w:color w:val="auto"/>
                <w:sz w:val="17"/>
                <w:szCs w:val="17"/>
              </w:rPr>
              <w:t>2. Rozliczenie ze względu na źródło finansowania zadania publicznego</w:t>
            </w:r>
          </w:p>
        </w:tc>
      </w:tr>
      <w:tr w:rsidR="00453CA9" w:rsidRPr="000172F7" w:rsidTr="00E85E95">
        <w:trPr>
          <w:trHeight w:hRule="exact" w:val="705"/>
        </w:trPr>
        <w:tc>
          <w:tcPr>
            <w:tcW w:w="512" w:type="dxa"/>
            <w:tcBorders>
              <w:top w:val="single" w:sz="4" w:space="0" w:color="000000"/>
              <w:left w:val="single" w:sz="6" w:space="0" w:color="000000"/>
              <w:bottom w:val="single" w:sz="6" w:space="0" w:color="000000"/>
              <w:right w:val="single" w:sz="4" w:space="0" w:color="000000"/>
            </w:tcBorders>
            <w:shd w:val="clear" w:color="auto" w:fill="DDD9C3"/>
          </w:tcPr>
          <w:p w:rsidR="00453CA9" w:rsidRPr="00E85E95" w:rsidRDefault="00453CA9" w:rsidP="00453CA9">
            <w:pPr>
              <w:kinsoku w:val="0"/>
              <w:overflowPunct w:val="0"/>
              <w:autoSpaceDE w:val="0"/>
              <w:autoSpaceDN w:val="0"/>
              <w:adjustRightInd w:val="0"/>
              <w:spacing w:before="4"/>
              <w:rPr>
                <w:color w:val="auto"/>
                <w:sz w:val="17"/>
                <w:szCs w:val="17"/>
              </w:rPr>
            </w:pPr>
          </w:p>
          <w:p w:rsidR="00453CA9" w:rsidRPr="00E85E95" w:rsidRDefault="00453CA9" w:rsidP="00453CA9">
            <w:pPr>
              <w:kinsoku w:val="0"/>
              <w:overflowPunct w:val="0"/>
              <w:autoSpaceDE w:val="0"/>
              <w:autoSpaceDN w:val="0"/>
              <w:adjustRightInd w:val="0"/>
              <w:ind w:left="137"/>
              <w:rPr>
                <w:color w:val="auto"/>
                <w:sz w:val="17"/>
                <w:szCs w:val="17"/>
              </w:rPr>
            </w:pPr>
            <w:r w:rsidRPr="00E85E95">
              <w:rPr>
                <w:rFonts w:ascii="Calibri" w:hAnsi="Calibri" w:cs="Calibri"/>
                <w:b/>
                <w:bCs/>
                <w:color w:val="auto"/>
                <w:sz w:val="17"/>
                <w:szCs w:val="17"/>
              </w:rPr>
              <w:t>Lp.</w:t>
            </w:r>
          </w:p>
        </w:tc>
        <w:tc>
          <w:tcPr>
            <w:tcW w:w="6578" w:type="dxa"/>
            <w:gridSpan w:val="4"/>
            <w:tcBorders>
              <w:top w:val="single" w:sz="4" w:space="0" w:color="000000"/>
              <w:left w:val="single" w:sz="4" w:space="0" w:color="000000"/>
              <w:bottom w:val="single" w:sz="6" w:space="0" w:color="000000"/>
              <w:right w:val="single" w:sz="6" w:space="0" w:color="000000"/>
            </w:tcBorders>
            <w:shd w:val="clear" w:color="auto" w:fill="DDD9C3"/>
          </w:tcPr>
          <w:p w:rsidR="00453CA9" w:rsidRPr="00E85E95" w:rsidRDefault="00453CA9" w:rsidP="00453CA9">
            <w:pPr>
              <w:kinsoku w:val="0"/>
              <w:overflowPunct w:val="0"/>
              <w:autoSpaceDE w:val="0"/>
              <w:autoSpaceDN w:val="0"/>
              <w:adjustRightInd w:val="0"/>
              <w:spacing w:before="4"/>
              <w:rPr>
                <w:color w:val="auto"/>
                <w:sz w:val="17"/>
                <w:szCs w:val="17"/>
              </w:rPr>
            </w:pPr>
          </w:p>
          <w:p w:rsidR="00453CA9" w:rsidRPr="00E85E95" w:rsidRDefault="00453CA9" w:rsidP="00453CA9">
            <w:pPr>
              <w:kinsoku w:val="0"/>
              <w:overflowPunct w:val="0"/>
              <w:autoSpaceDE w:val="0"/>
              <w:autoSpaceDN w:val="0"/>
              <w:adjustRightInd w:val="0"/>
              <w:ind w:left="57"/>
              <w:rPr>
                <w:color w:val="auto"/>
                <w:sz w:val="17"/>
                <w:szCs w:val="17"/>
              </w:rPr>
            </w:pPr>
            <w:r w:rsidRPr="00E85E95">
              <w:rPr>
                <w:rFonts w:ascii="Calibri" w:hAnsi="Calibri" w:cs="Calibri"/>
                <w:b/>
                <w:bCs/>
                <w:color w:val="auto"/>
                <w:sz w:val="17"/>
                <w:szCs w:val="17"/>
              </w:rPr>
              <w:t>Źródło finansowania</w:t>
            </w:r>
          </w:p>
        </w:tc>
        <w:tc>
          <w:tcPr>
            <w:tcW w:w="1435" w:type="dxa"/>
            <w:tcBorders>
              <w:top w:val="single" w:sz="4" w:space="0" w:color="000000"/>
              <w:left w:val="single" w:sz="6" w:space="0" w:color="000000"/>
              <w:bottom w:val="single" w:sz="6" w:space="0" w:color="000000"/>
              <w:right w:val="single" w:sz="4" w:space="0" w:color="000000"/>
            </w:tcBorders>
            <w:shd w:val="clear" w:color="auto" w:fill="DDD9C3"/>
            <w:vAlign w:val="center"/>
          </w:tcPr>
          <w:p w:rsidR="00453CA9" w:rsidRPr="00E85E95" w:rsidRDefault="00453CA9" w:rsidP="00E85E95">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E85E95">
              <w:rPr>
                <w:rFonts w:ascii="Calibri" w:hAnsi="Calibri" w:cs="Calibri"/>
                <w:b/>
                <w:bCs/>
                <w:color w:val="auto"/>
                <w:sz w:val="17"/>
                <w:szCs w:val="17"/>
              </w:rPr>
              <w:t>Koszty</w:t>
            </w:r>
            <w:r w:rsidR="00E85E95">
              <w:rPr>
                <w:rFonts w:ascii="Calibri" w:hAnsi="Calibri" w:cs="Calibri"/>
                <w:b/>
                <w:bCs/>
                <w:color w:val="auto"/>
                <w:sz w:val="17"/>
                <w:szCs w:val="17"/>
              </w:rPr>
              <w:br/>
            </w:r>
            <w:r w:rsidRPr="00E85E95">
              <w:rPr>
                <w:rFonts w:ascii="Calibri" w:hAnsi="Calibri" w:cs="Calibri"/>
                <w:b/>
                <w:bCs/>
                <w:color w:val="auto"/>
                <w:sz w:val="17"/>
                <w:szCs w:val="17"/>
              </w:rPr>
              <w:t>zgodnie</w:t>
            </w:r>
            <w:r w:rsidR="00E85E95">
              <w:rPr>
                <w:rFonts w:ascii="Calibri" w:hAnsi="Calibri" w:cs="Calibri"/>
                <w:b/>
                <w:bCs/>
                <w:color w:val="auto"/>
                <w:sz w:val="17"/>
                <w:szCs w:val="17"/>
              </w:rPr>
              <w:br/>
            </w:r>
            <w:r w:rsidRPr="00E85E95">
              <w:rPr>
                <w:rFonts w:ascii="Calibri" w:hAnsi="Calibri" w:cs="Calibri"/>
                <w:b/>
                <w:bCs/>
                <w:color w:val="auto"/>
                <w:sz w:val="17"/>
                <w:szCs w:val="17"/>
              </w:rPr>
              <w:t>z umową</w:t>
            </w:r>
          </w:p>
        </w:tc>
        <w:tc>
          <w:tcPr>
            <w:tcW w:w="1470"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453CA9" w:rsidRPr="00E85E95" w:rsidRDefault="00453CA9" w:rsidP="00E85E95">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E85E95">
              <w:rPr>
                <w:rFonts w:ascii="Calibri" w:hAnsi="Calibri" w:cs="Calibri"/>
                <w:b/>
                <w:bCs/>
                <w:color w:val="auto"/>
                <w:sz w:val="17"/>
                <w:szCs w:val="17"/>
              </w:rPr>
              <w:t>Faktycznie poniesione wydatki</w:t>
            </w:r>
          </w:p>
        </w:tc>
      </w:tr>
      <w:tr w:rsidR="00453CA9" w:rsidRPr="000172F7" w:rsidTr="00E85E95">
        <w:trPr>
          <w:trHeight w:val="240"/>
        </w:trPr>
        <w:tc>
          <w:tcPr>
            <w:tcW w:w="512" w:type="dxa"/>
            <w:vMerge w:val="restart"/>
            <w:tcBorders>
              <w:top w:val="single" w:sz="6" w:space="0" w:color="000000"/>
              <w:left w:val="single" w:sz="6" w:space="0" w:color="000000"/>
              <w:bottom w:val="single" w:sz="4" w:space="0" w:color="000000"/>
              <w:right w:val="single" w:sz="4" w:space="0" w:color="000000"/>
            </w:tcBorders>
            <w:shd w:val="clear" w:color="auto" w:fill="DDD9C3"/>
          </w:tcPr>
          <w:p w:rsidR="00453CA9" w:rsidRPr="00E85E95" w:rsidRDefault="00453CA9" w:rsidP="00453CA9">
            <w:pPr>
              <w:kinsoku w:val="0"/>
              <w:overflowPunct w:val="0"/>
              <w:autoSpaceDE w:val="0"/>
              <w:autoSpaceDN w:val="0"/>
              <w:adjustRightInd w:val="0"/>
              <w:rPr>
                <w:color w:val="auto"/>
                <w:sz w:val="17"/>
                <w:szCs w:val="17"/>
              </w:rPr>
            </w:pPr>
          </w:p>
          <w:p w:rsidR="00453CA9" w:rsidRPr="00E85E95" w:rsidRDefault="00453CA9" w:rsidP="00453CA9">
            <w:pPr>
              <w:kinsoku w:val="0"/>
              <w:overflowPunct w:val="0"/>
              <w:autoSpaceDE w:val="0"/>
              <w:autoSpaceDN w:val="0"/>
              <w:adjustRightInd w:val="0"/>
              <w:ind w:right="3"/>
              <w:jc w:val="center"/>
              <w:rPr>
                <w:color w:val="auto"/>
                <w:sz w:val="17"/>
                <w:szCs w:val="17"/>
              </w:rPr>
            </w:pPr>
            <w:r w:rsidRPr="00E85E95">
              <w:rPr>
                <w:rFonts w:ascii="Calibri" w:hAnsi="Calibri" w:cs="Calibri"/>
                <w:b/>
                <w:bCs/>
                <w:color w:val="auto"/>
                <w:sz w:val="17"/>
                <w:szCs w:val="17"/>
              </w:rPr>
              <w:t>1</w:t>
            </w:r>
          </w:p>
        </w:tc>
        <w:tc>
          <w:tcPr>
            <w:tcW w:w="6578" w:type="dxa"/>
            <w:gridSpan w:val="4"/>
            <w:tcBorders>
              <w:top w:val="single" w:sz="6" w:space="0" w:color="000000"/>
              <w:left w:val="single" w:sz="4" w:space="0" w:color="000000"/>
              <w:bottom w:val="single" w:sz="6" w:space="0" w:color="000000"/>
              <w:right w:val="single" w:sz="6" w:space="0" w:color="000000"/>
            </w:tcBorders>
            <w:shd w:val="clear" w:color="auto" w:fill="DDD9C3"/>
          </w:tcPr>
          <w:p w:rsidR="00453CA9" w:rsidRPr="00E85E95" w:rsidRDefault="00453CA9" w:rsidP="00453CA9">
            <w:pPr>
              <w:kinsoku w:val="0"/>
              <w:overflowPunct w:val="0"/>
              <w:autoSpaceDE w:val="0"/>
              <w:autoSpaceDN w:val="0"/>
              <w:adjustRightInd w:val="0"/>
              <w:spacing w:before="18"/>
              <w:ind w:left="57"/>
              <w:rPr>
                <w:color w:val="auto"/>
                <w:sz w:val="17"/>
                <w:szCs w:val="17"/>
              </w:rPr>
            </w:pPr>
            <w:r w:rsidRPr="00E85E95">
              <w:rPr>
                <w:rFonts w:ascii="Calibri" w:hAnsi="Calibri" w:cs="Calibri"/>
                <w:b/>
                <w:bCs/>
                <w:color w:val="auto"/>
                <w:sz w:val="17"/>
                <w:szCs w:val="17"/>
              </w:rPr>
              <w:t>Dotacja, w tym odsetki bankowe od dotacji oraz inne przychody ogółem:</w:t>
            </w:r>
          </w:p>
        </w:tc>
        <w:tc>
          <w:tcPr>
            <w:tcW w:w="1435" w:type="dxa"/>
            <w:tcBorders>
              <w:top w:val="single" w:sz="6" w:space="0" w:color="000000"/>
              <w:left w:val="single" w:sz="6" w:space="0" w:color="000000"/>
              <w:bottom w:val="single" w:sz="6" w:space="0" w:color="000000"/>
              <w:right w:val="single" w:sz="4" w:space="0" w:color="000000"/>
            </w:tcBorders>
            <w:shd w:val="clear" w:color="auto" w:fill="DDD9C3"/>
          </w:tcPr>
          <w:p w:rsidR="00453CA9" w:rsidRPr="000172F7" w:rsidRDefault="00453CA9" w:rsidP="00453CA9">
            <w:pPr>
              <w:autoSpaceDE w:val="0"/>
              <w:autoSpaceDN w:val="0"/>
              <w:adjustRightInd w:val="0"/>
              <w:rPr>
                <w:color w:val="auto"/>
              </w:rPr>
            </w:pPr>
          </w:p>
        </w:tc>
        <w:tc>
          <w:tcPr>
            <w:tcW w:w="1470" w:type="dxa"/>
            <w:tcBorders>
              <w:top w:val="single" w:sz="6" w:space="0" w:color="000000"/>
              <w:left w:val="single" w:sz="4" w:space="0" w:color="000000"/>
              <w:bottom w:val="single" w:sz="6" w:space="0" w:color="000000"/>
              <w:right w:val="single" w:sz="6" w:space="0" w:color="000000"/>
            </w:tcBorders>
            <w:vAlign w:val="center"/>
          </w:tcPr>
          <w:p w:rsidR="00453CA9"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w:t>
            </w:r>
            <w:r w:rsidR="00453CA9" w:rsidRPr="000172F7">
              <w:rPr>
                <w:rFonts w:ascii="Calibri" w:hAnsi="Calibri" w:cs="Calibri"/>
                <w:b/>
                <w:bCs/>
                <w:color w:val="auto"/>
                <w:sz w:val="19"/>
                <w:szCs w:val="19"/>
              </w:rPr>
              <w:t>zł</w:t>
            </w:r>
          </w:p>
        </w:tc>
      </w:tr>
      <w:tr w:rsidR="000172F7" w:rsidRPr="000172F7" w:rsidTr="00E85E95">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3"/>
              <w:ind w:right="49"/>
              <w:jc w:val="right"/>
              <w:rPr>
                <w:color w:val="auto"/>
                <w:sz w:val="17"/>
                <w:szCs w:val="17"/>
              </w:rPr>
            </w:pPr>
          </w:p>
        </w:tc>
        <w:tc>
          <w:tcPr>
            <w:tcW w:w="844" w:type="dxa"/>
            <w:tcBorders>
              <w:top w:val="single" w:sz="6"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8"/>
              <w:ind w:left="57"/>
              <w:rPr>
                <w:color w:val="auto"/>
                <w:sz w:val="17"/>
                <w:szCs w:val="17"/>
              </w:rPr>
            </w:pPr>
            <w:r w:rsidRPr="00E85E95">
              <w:rPr>
                <w:rFonts w:ascii="Calibri" w:hAnsi="Calibri" w:cs="Calibri"/>
                <w:b/>
                <w:bCs/>
                <w:color w:val="auto"/>
                <w:sz w:val="17"/>
                <w:szCs w:val="17"/>
              </w:rPr>
              <w:t>1.1</w:t>
            </w:r>
          </w:p>
        </w:tc>
        <w:tc>
          <w:tcPr>
            <w:tcW w:w="5734" w:type="dxa"/>
            <w:gridSpan w:val="3"/>
            <w:tcBorders>
              <w:top w:val="single" w:sz="6"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8"/>
              <w:ind w:left="56"/>
              <w:rPr>
                <w:color w:val="auto"/>
                <w:sz w:val="17"/>
                <w:szCs w:val="17"/>
              </w:rPr>
            </w:pPr>
            <w:r w:rsidRPr="00E85E95">
              <w:rPr>
                <w:rFonts w:ascii="Calibri" w:hAnsi="Calibri" w:cs="Calibri"/>
                <w:b/>
                <w:bCs/>
                <w:color w:val="auto"/>
                <w:sz w:val="17"/>
                <w:szCs w:val="17"/>
              </w:rPr>
              <w:t>Kwota dotacji</w:t>
            </w:r>
          </w:p>
        </w:tc>
        <w:tc>
          <w:tcPr>
            <w:tcW w:w="1435" w:type="dxa"/>
            <w:tcBorders>
              <w:top w:val="single" w:sz="6"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3"/>
              <w:ind w:right="49"/>
              <w:jc w:val="right"/>
              <w:rPr>
                <w:color w:val="auto"/>
                <w:sz w:val="17"/>
                <w:szCs w:val="17"/>
              </w:rPr>
            </w:pPr>
          </w:p>
        </w:tc>
        <w:tc>
          <w:tcPr>
            <w:tcW w:w="84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7"/>
              <w:rPr>
                <w:color w:val="auto"/>
                <w:sz w:val="17"/>
                <w:szCs w:val="17"/>
              </w:rPr>
            </w:pPr>
            <w:r w:rsidRPr="00E85E95">
              <w:rPr>
                <w:rFonts w:ascii="Calibri" w:hAnsi="Calibri" w:cs="Calibri"/>
                <w:b/>
                <w:bCs/>
                <w:color w:val="auto"/>
                <w:sz w:val="17"/>
                <w:szCs w:val="17"/>
              </w:rPr>
              <w:t>1.2</w:t>
            </w:r>
          </w:p>
        </w:tc>
        <w:tc>
          <w:tcPr>
            <w:tcW w:w="5734"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6"/>
              <w:rPr>
                <w:color w:val="auto"/>
                <w:sz w:val="17"/>
                <w:szCs w:val="17"/>
              </w:rPr>
            </w:pPr>
            <w:r w:rsidRPr="00E85E95">
              <w:rPr>
                <w:rFonts w:ascii="Calibri" w:hAnsi="Calibri" w:cs="Calibri"/>
                <w:b/>
                <w:bCs/>
                <w:color w:val="auto"/>
                <w:sz w:val="17"/>
                <w:szCs w:val="17"/>
              </w:rPr>
              <w:t>Odsetki bankowe od dotacji</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0172F7" w:rsidRPr="000172F7" w:rsidRDefault="000172F7" w:rsidP="000172F7">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2"/>
              <w:ind w:right="49"/>
              <w:jc w:val="right"/>
              <w:rPr>
                <w:color w:val="auto"/>
                <w:sz w:val="17"/>
                <w:szCs w:val="17"/>
              </w:rPr>
            </w:pPr>
          </w:p>
        </w:tc>
        <w:tc>
          <w:tcPr>
            <w:tcW w:w="84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7"/>
              <w:rPr>
                <w:color w:val="auto"/>
                <w:sz w:val="17"/>
                <w:szCs w:val="17"/>
              </w:rPr>
            </w:pPr>
            <w:r w:rsidRPr="00E85E95">
              <w:rPr>
                <w:rFonts w:ascii="Calibri" w:hAnsi="Calibri" w:cs="Calibri"/>
                <w:b/>
                <w:bCs/>
                <w:color w:val="auto"/>
                <w:sz w:val="17"/>
                <w:szCs w:val="17"/>
              </w:rPr>
              <w:t>1.3</w:t>
            </w:r>
          </w:p>
        </w:tc>
        <w:tc>
          <w:tcPr>
            <w:tcW w:w="5734"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6"/>
              <w:rPr>
                <w:color w:val="auto"/>
                <w:sz w:val="17"/>
                <w:szCs w:val="17"/>
              </w:rPr>
            </w:pPr>
            <w:r w:rsidRPr="00E85E95">
              <w:rPr>
                <w:rFonts w:ascii="Calibri" w:hAnsi="Calibri" w:cs="Calibri"/>
                <w:b/>
                <w:bCs/>
                <w:color w:val="auto"/>
                <w:sz w:val="17"/>
                <w:szCs w:val="17"/>
              </w:rPr>
              <w:t>Inne przychody</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0172F7" w:rsidRPr="000172F7" w:rsidRDefault="000172F7" w:rsidP="000172F7">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rPr>
                <w:color w:val="auto"/>
                <w:sz w:val="17"/>
                <w:szCs w:val="17"/>
              </w:rPr>
            </w:pPr>
          </w:p>
          <w:p w:rsidR="000172F7" w:rsidRPr="00E85E95" w:rsidRDefault="000172F7" w:rsidP="000172F7">
            <w:pPr>
              <w:kinsoku w:val="0"/>
              <w:overflowPunct w:val="0"/>
              <w:autoSpaceDE w:val="0"/>
              <w:autoSpaceDN w:val="0"/>
              <w:adjustRightInd w:val="0"/>
              <w:spacing w:before="117"/>
              <w:ind w:right="3"/>
              <w:jc w:val="center"/>
              <w:rPr>
                <w:color w:val="auto"/>
                <w:sz w:val="17"/>
                <w:szCs w:val="17"/>
              </w:rPr>
            </w:pPr>
            <w:r w:rsidRPr="00E85E95">
              <w:rPr>
                <w:rFonts w:ascii="Calibri" w:hAnsi="Calibri" w:cs="Calibri"/>
                <w:b/>
                <w:bCs/>
                <w:color w:val="auto"/>
                <w:sz w:val="17"/>
                <w:szCs w:val="17"/>
              </w:rPr>
              <w:t>2</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spacing w:line="213" w:lineRule="exact"/>
              <w:ind w:left="57"/>
              <w:rPr>
                <w:rFonts w:ascii="Calibri" w:hAnsi="Calibri" w:cs="Calibri"/>
                <w:color w:val="auto"/>
                <w:sz w:val="17"/>
                <w:szCs w:val="17"/>
              </w:rPr>
            </w:pPr>
            <w:r w:rsidRPr="00E85E95">
              <w:rPr>
                <w:rFonts w:ascii="Calibri" w:hAnsi="Calibri" w:cs="Calibri"/>
                <w:b/>
                <w:bCs/>
                <w:color w:val="auto"/>
                <w:sz w:val="17"/>
                <w:szCs w:val="17"/>
              </w:rPr>
              <w:t>Inne środki finansowe ogółem</w:t>
            </w:r>
            <w:r w:rsidRPr="00E85E95">
              <w:rPr>
                <w:rStyle w:val="Odwoanieprzypisudolnego"/>
                <w:rFonts w:ascii="Calibri" w:hAnsi="Calibri" w:cs="Calibri"/>
                <w:color w:val="auto"/>
                <w:sz w:val="17"/>
                <w:szCs w:val="17"/>
              </w:rPr>
              <w:footnoteReference w:id="2"/>
            </w:r>
            <w:r w:rsidRPr="00E85E95">
              <w:rPr>
                <w:rFonts w:ascii="Calibri" w:hAnsi="Calibri" w:cs="Calibri"/>
                <w:b/>
                <w:bCs/>
                <w:color w:val="auto"/>
                <w:sz w:val="17"/>
                <w:szCs w:val="17"/>
              </w:rPr>
              <w:t>:</w:t>
            </w:r>
          </w:p>
          <w:p w:rsidR="000172F7" w:rsidRPr="00E85E95" w:rsidRDefault="000172F7" w:rsidP="000172F7">
            <w:pPr>
              <w:kinsoku w:val="0"/>
              <w:overflowPunct w:val="0"/>
              <w:autoSpaceDE w:val="0"/>
              <w:autoSpaceDN w:val="0"/>
              <w:adjustRightInd w:val="0"/>
              <w:spacing w:before="10"/>
              <w:ind w:left="57"/>
              <w:rPr>
                <w:color w:val="auto"/>
                <w:sz w:val="17"/>
                <w:szCs w:val="17"/>
              </w:rPr>
            </w:pPr>
            <w:r w:rsidRPr="00E85E95">
              <w:rPr>
                <w:rFonts w:ascii="Calibri" w:hAnsi="Calibri" w:cs="Calibri"/>
                <w:color w:val="auto"/>
                <w:sz w:val="17"/>
                <w:szCs w:val="17"/>
              </w:rPr>
              <w:t>(należy zsumować środki finansowe wymienione w pkt 2.1–2.4)</w:t>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3"/>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ind w:right="52"/>
              <w:jc w:val="right"/>
              <w:rPr>
                <w:color w:val="auto"/>
                <w:sz w:val="17"/>
                <w:szCs w:val="17"/>
              </w:rPr>
            </w:pPr>
          </w:p>
        </w:tc>
        <w:tc>
          <w:tcPr>
            <w:tcW w:w="844" w:type="dxa"/>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38"/>
              <w:jc w:val="center"/>
              <w:rPr>
                <w:color w:val="auto"/>
                <w:sz w:val="17"/>
                <w:szCs w:val="17"/>
              </w:rPr>
            </w:pPr>
            <w:r w:rsidRPr="00E85E95">
              <w:rPr>
                <w:rFonts w:ascii="Calibri" w:hAnsi="Calibri" w:cs="Calibri"/>
                <w:b/>
                <w:bCs/>
                <w:color w:val="auto"/>
                <w:sz w:val="17"/>
                <w:szCs w:val="17"/>
              </w:rPr>
              <w:t>2.1</w:t>
            </w:r>
          </w:p>
        </w:tc>
        <w:tc>
          <w:tcPr>
            <w:tcW w:w="5734" w:type="dxa"/>
            <w:gridSpan w:val="3"/>
            <w:tcBorders>
              <w:top w:val="single" w:sz="4" w:space="0" w:color="000000"/>
              <w:left w:val="single" w:sz="6"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38"/>
              <w:ind w:left="54"/>
              <w:rPr>
                <w:color w:val="auto"/>
                <w:sz w:val="17"/>
                <w:szCs w:val="17"/>
              </w:rPr>
            </w:pPr>
            <w:r w:rsidRPr="00E85E95">
              <w:rPr>
                <w:rFonts w:ascii="Calibri" w:hAnsi="Calibri" w:cs="Calibri"/>
                <w:b/>
                <w:bCs/>
                <w:color w:val="auto"/>
                <w:sz w:val="17"/>
                <w:szCs w:val="17"/>
              </w:rPr>
              <w:t>Środki finansowe własne</w:t>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23"/>
              <w:ind w:right="50"/>
              <w:jc w:val="right"/>
              <w:rPr>
                <w:color w:val="auto"/>
                <w:sz w:val="17"/>
                <w:szCs w:val="17"/>
              </w:rPr>
            </w:pPr>
          </w:p>
        </w:tc>
        <w:tc>
          <w:tcPr>
            <w:tcW w:w="844"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jc w:val="center"/>
              <w:rPr>
                <w:color w:val="auto"/>
                <w:sz w:val="17"/>
                <w:szCs w:val="17"/>
              </w:rPr>
            </w:pPr>
            <w:r w:rsidRPr="00E85E95">
              <w:rPr>
                <w:rFonts w:ascii="Calibri" w:hAnsi="Calibri" w:cs="Calibri"/>
                <w:b/>
                <w:bCs/>
                <w:color w:val="auto"/>
                <w:sz w:val="17"/>
                <w:szCs w:val="17"/>
              </w:rPr>
              <w:t>2.2</w:t>
            </w:r>
          </w:p>
        </w:tc>
        <w:tc>
          <w:tcPr>
            <w:tcW w:w="5734" w:type="dxa"/>
            <w:gridSpan w:val="3"/>
            <w:tcBorders>
              <w:top w:val="single" w:sz="4" w:space="0" w:color="000000"/>
              <w:left w:val="single" w:sz="6" w:space="0" w:color="000000"/>
              <w:bottom w:val="single" w:sz="6"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4"/>
              <w:rPr>
                <w:color w:val="auto"/>
                <w:sz w:val="17"/>
                <w:szCs w:val="17"/>
              </w:rPr>
            </w:pPr>
            <w:r w:rsidRPr="00E85E95">
              <w:rPr>
                <w:rFonts w:ascii="Calibri" w:hAnsi="Calibri" w:cs="Calibri"/>
                <w:b/>
                <w:bCs/>
                <w:color w:val="auto"/>
                <w:sz w:val="17"/>
                <w:szCs w:val="17"/>
              </w:rPr>
              <w:t>Świadczenia pieniężne od odbiorców zadania publicznego</w:t>
            </w:r>
          </w:p>
        </w:tc>
        <w:tc>
          <w:tcPr>
            <w:tcW w:w="1435" w:type="dxa"/>
            <w:tcBorders>
              <w:top w:val="single" w:sz="4" w:space="0" w:color="000000"/>
              <w:left w:val="single" w:sz="6" w:space="0" w:color="000000"/>
              <w:bottom w:val="single" w:sz="6"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6"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1"/>
              <w:ind w:right="49"/>
              <w:jc w:val="right"/>
              <w:rPr>
                <w:color w:val="auto"/>
                <w:sz w:val="17"/>
                <w:szCs w:val="17"/>
              </w:rPr>
            </w:pPr>
          </w:p>
        </w:tc>
        <w:tc>
          <w:tcPr>
            <w:tcW w:w="844" w:type="dxa"/>
            <w:vMerge w:val="restart"/>
            <w:tcBorders>
              <w:top w:val="single" w:sz="6" w:space="0" w:color="000000"/>
              <w:left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jc w:val="center"/>
              <w:rPr>
                <w:color w:val="auto"/>
                <w:sz w:val="17"/>
                <w:szCs w:val="17"/>
              </w:rPr>
            </w:pPr>
            <w:r w:rsidRPr="00E85E95">
              <w:rPr>
                <w:rFonts w:ascii="Calibri" w:hAnsi="Calibri" w:cs="Calibri"/>
                <w:b/>
                <w:bCs/>
                <w:color w:val="auto"/>
                <w:sz w:val="17"/>
                <w:szCs w:val="17"/>
              </w:rPr>
              <w:t>2.3</w:t>
            </w:r>
          </w:p>
        </w:tc>
        <w:tc>
          <w:tcPr>
            <w:tcW w:w="5734" w:type="dxa"/>
            <w:gridSpan w:val="3"/>
            <w:tcBorders>
              <w:top w:val="single" w:sz="6" w:space="0" w:color="000000"/>
              <w:left w:val="single" w:sz="6" w:space="0" w:color="000000"/>
              <w:bottom w:val="single" w:sz="4"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spacing w:line="213" w:lineRule="exact"/>
              <w:ind w:left="54"/>
              <w:rPr>
                <w:color w:val="auto"/>
                <w:sz w:val="17"/>
                <w:szCs w:val="17"/>
              </w:rPr>
            </w:pPr>
            <w:r w:rsidRPr="00E85E95">
              <w:rPr>
                <w:rFonts w:ascii="Calibri" w:hAnsi="Calibri" w:cs="Calibri"/>
                <w:b/>
                <w:bCs/>
                <w:color w:val="auto"/>
                <w:sz w:val="17"/>
                <w:szCs w:val="17"/>
              </w:rPr>
              <w:t xml:space="preserve">Środki finansowe z innych źródeł publicznych </w:t>
            </w:r>
            <w:r w:rsidRPr="00E85E95">
              <w:rPr>
                <w:rFonts w:ascii="Calibri" w:hAnsi="Calibri" w:cs="Calibri"/>
                <w:color w:val="auto"/>
                <w:sz w:val="17"/>
                <w:szCs w:val="17"/>
                <w:vertAlign w:val="superscript"/>
              </w:rPr>
              <w:t xml:space="preserve">2, </w:t>
            </w:r>
            <w:r w:rsidRPr="00E85E95">
              <w:rPr>
                <w:rStyle w:val="Odwoanieprzypisudolnego"/>
                <w:rFonts w:ascii="Calibri" w:hAnsi="Calibri" w:cs="Calibri"/>
                <w:color w:val="auto"/>
                <w:sz w:val="17"/>
                <w:szCs w:val="17"/>
              </w:rPr>
              <w:footnoteReference w:id="3"/>
            </w:r>
          </w:p>
        </w:tc>
        <w:tc>
          <w:tcPr>
            <w:tcW w:w="1435" w:type="dxa"/>
            <w:vMerge w:val="restart"/>
            <w:tcBorders>
              <w:top w:val="single" w:sz="6" w:space="0" w:color="000000"/>
              <w:left w:val="single" w:sz="6"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vMerge w:val="restart"/>
            <w:tcBorders>
              <w:top w:val="single" w:sz="6" w:space="0" w:color="000000"/>
              <w:left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ind w:right="50"/>
              <w:jc w:val="right"/>
              <w:rPr>
                <w:color w:val="auto"/>
                <w:sz w:val="17"/>
                <w:szCs w:val="17"/>
              </w:rPr>
            </w:pPr>
          </w:p>
        </w:tc>
        <w:tc>
          <w:tcPr>
            <w:tcW w:w="844" w:type="dxa"/>
            <w:vMerge/>
            <w:tcBorders>
              <w:left w:val="single" w:sz="4"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ind w:right="50"/>
              <w:jc w:val="right"/>
              <w:rPr>
                <w:color w:val="auto"/>
                <w:sz w:val="17"/>
                <w:szCs w:val="17"/>
              </w:rPr>
            </w:pPr>
          </w:p>
        </w:tc>
        <w:tc>
          <w:tcPr>
            <w:tcW w:w="5734" w:type="dxa"/>
            <w:gridSpan w:val="3"/>
            <w:tcBorders>
              <w:top w:val="single" w:sz="4" w:space="0" w:color="000000"/>
              <w:left w:val="single" w:sz="6" w:space="0" w:color="000000"/>
              <w:bottom w:val="nil"/>
              <w:right w:val="single" w:sz="6" w:space="0" w:color="000000"/>
            </w:tcBorders>
            <w:shd w:val="clear" w:color="auto" w:fill="DDD9C3"/>
          </w:tcPr>
          <w:p w:rsidR="000172F7" w:rsidRPr="00E85E95" w:rsidRDefault="000172F7" w:rsidP="000172F7">
            <w:pPr>
              <w:kinsoku w:val="0"/>
              <w:overflowPunct w:val="0"/>
              <w:autoSpaceDE w:val="0"/>
              <w:autoSpaceDN w:val="0"/>
              <w:adjustRightInd w:val="0"/>
              <w:ind w:left="54"/>
              <w:rPr>
                <w:color w:val="auto"/>
                <w:sz w:val="17"/>
                <w:szCs w:val="17"/>
              </w:rPr>
            </w:pPr>
            <w:r w:rsidRPr="00E85E95">
              <w:rPr>
                <w:rFonts w:ascii="Calibri" w:hAnsi="Calibri" w:cs="Calibri"/>
                <w:color w:val="auto"/>
                <w:sz w:val="17"/>
                <w:szCs w:val="17"/>
              </w:rPr>
              <w:t>Nazwa(-wy) organu(-nów) administracji publicznej lub jednostki(-tek) sektora finansów publicznych, który(-ra,-re) przekazał(a, y) środki finansowe):</w:t>
            </w:r>
          </w:p>
        </w:tc>
        <w:tc>
          <w:tcPr>
            <w:tcW w:w="1435" w:type="dxa"/>
            <w:vMerge/>
            <w:tcBorders>
              <w:left w:val="single" w:sz="6" w:space="0" w:color="000000"/>
              <w:right w:val="single" w:sz="4" w:space="0" w:color="000000"/>
            </w:tcBorders>
          </w:tcPr>
          <w:p w:rsidR="000172F7" w:rsidRPr="000172F7" w:rsidRDefault="000172F7" w:rsidP="000172F7">
            <w:pPr>
              <w:kinsoku w:val="0"/>
              <w:overflowPunct w:val="0"/>
              <w:autoSpaceDE w:val="0"/>
              <w:autoSpaceDN w:val="0"/>
              <w:adjustRightInd w:val="0"/>
              <w:spacing w:beforeLines="20" w:before="48" w:afterLines="20" w:after="48"/>
              <w:ind w:left="54" w:right="303"/>
              <w:rPr>
                <w:color w:val="auto"/>
              </w:rPr>
            </w:pPr>
          </w:p>
        </w:tc>
        <w:tc>
          <w:tcPr>
            <w:tcW w:w="1470" w:type="dxa"/>
            <w:vMerge/>
            <w:tcBorders>
              <w:left w:val="single" w:sz="4" w:space="0" w:color="000000"/>
              <w:right w:val="single" w:sz="6" w:space="0" w:color="000000"/>
            </w:tcBorders>
          </w:tcPr>
          <w:p w:rsidR="000172F7" w:rsidRPr="000172F7" w:rsidRDefault="000172F7" w:rsidP="000172F7">
            <w:pPr>
              <w:kinsoku w:val="0"/>
              <w:overflowPunct w:val="0"/>
              <w:autoSpaceDE w:val="0"/>
              <w:autoSpaceDN w:val="0"/>
              <w:adjustRightInd w:val="0"/>
              <w:spacing w:beforeLines="20" w:before="48" w:afterLines="20" w:after="48"/>
              <w:ind w:left="54" w:right="303"/>
              <w:rPr>
                <w:color w:val="auto"/>
              </w:rPr>
            </w:pP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ind w:left="54" w:right="303"/>
              <w:rPr>
                <w:color w:val="auto"/>
                <w:sz w:val="17"/>
                <w:szCs w:val="17"/>
              </w:rPr>
            </w:pPr>
          </w:p>
        </w:tc>
        <w:tc>
          <w:tcPr>
            <w:tcW w:w="844" w:type="dxa"/>
            <w:vMerge/>
            <w:tcBorders>
              <w:left w:val="single" w:sz="4"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ind w:left="54" w:right="303"/>
              <w:rPr>
                <w:color w:val="auto"/>
                <w:sz w:val="17"/>
                <w:szCs w:val="17"/>
              </w:rPr>
            </w:pPr>
          </w:p>
        </w:tc>
        <w:tc>
          <w:tcPr>
            <w:tcW w:w="62" w:type="dxa"/>
            <w:tcBorders>
              <w:top w:val="nil"/>
              <w:left w:val="single" w:sz="6" w:space="0" w:color="000000"/>
              <w:right w:val="nil"/>
            </w:tcBorders>
            <w:shd w:val="clear" w:color="auto" w:fill="DDD9C3"/>
          </w:tcPr>
          <w:p w:rsidR="000172F7" w:rsidRPr="00E85E95" w:rsidRDefault="000172F7" w:rsidP="000172F7">
            <w:pPr>
              <w:autoSpaceDE w:val="0"/>
              <w:autoSpaceDN w:val="0"/>
              <w:adjustRightInd w:val="0"/>
              <w:rPr>
                <w:color w:val="auto"/>
                <w:sz w:val="17"/>
                <w:szCs w:val="17"/>
              </w:rPr>
            </w:pPr>
          </w:p>
        </w:tc>
        <w:tc>
          <w:tcPr>
            <w:tcW w:w="5475" w:type="dxa"/>
            <w:tcBorders>
              <w:top w:val="nil"/>
              <w:left w:val="nil"/>
              <w:bottom w:val="dotted" w:sz="8" w:space="0" w:color="000000"/>
              <w:right w:val="nil"/>
            </w:tcBorders>
            <w:shd w:val="clear" w:color="auto" w:fill="FFFFFF"/>
          </w:tcPr>
          <w:p w:rsidR="000172F7" w:rsidRPr="00E85E95" w:rsidRDefault="000172F7" w:rsidP="000172F7">
            <w:pPr>
              <w:spacing w:before="30" w:after="10" w:line="250" w:lineRule="exact"/>
              <w:ind w:left="28" w:right="28"/>
              <w:rPr>
                <w:rFonts w:ascii="Arial" w:eastAsia="Arial" w:hAnsi="Arial" w:cs="Arial"/>
                <w:color w:val="auto"/>
                <w:sz w:val="17"/>
                <w:szCs w:val="17"/>
              </w:rPr>
            </w:pPr>
            <w:r w:rsidRPr="00E85E95">
              <w:rPr>
                <w:rFonts w:ascii="Arial" w:eastAsia="Arial" w:hAnsi="Arial" w:cs="Arial"/>
                <w:color w:val="auto"/>
                <w:sz w:val="17"/>
                <w:szCs w:val="17"/>
              </w:rPr>
              <w:fldChar w:fldCharType="begin">
                <w:ffData>
                  <w:name w:val=""/>
                  <w:enabled/>
                  <w:calcOnExit w:val="0"/>
                  <w:textInput/>
                </w:ffData>
              </w:fldChar>
            </w:r>
            <w:r w:rsidRPr="00E85E95">
              <w:rPr>
                <w:rFonts w:ascii="Arial" w:eastAsia="Arial" w:hAnsi="Arial" w:cs="Arial"/>
                <w:color w:val="auto"/>
                <w:sz w:val="17"/>
                <w:szCs w:val="17"/>
              </w:rPr>
              <w:instrText xml:space="preserve"> FORMTEXT </w:instrText>
            </w:r>
            <w:r w:rsidRPr="00E85E95">
              <w:rPr>
                <w:rFonts w:ascii="Arial" w:eastAsia="Arial" w:hAnsi="Arial" w:cs="Arial"/>
                <w:color w:val="auto"/>
                <w:sz w:val="17"/>
                <w:szCs w:val="17"/>
              </w:rPr>
            </w:r>
            <w:r w:rsidRPr="00E85E95">
              <w:rPr>
                <w:rFonts w:ascii="Arial" w:eastAsia="Arial" w:hAnsi="Arial" w:cs="Arial"/>
                <w:color w:val="auto"/>
                <w:sz w:val="17"/>
                <w:szCs w:val="17"/>
              </w:rPr>
              <w:fldChar w:fldCharType="separate"/>
            </w:r>
            <w:r w:rsidR="00D75858">
              <w:rPr>
                <w:rFonts w:ascii="Arial" w:eastAsia="Arial" w:hAnsi="Arial" w:cs="Arial"/>
                <w:noProof/>
                <w:color w:val="auto"/>
                <w:sz w:val="17"/>
                <w:szCs w:val="17"/>
              </w:rPr>
              <w:t> </w:t>
            </w:r>
            <w:r w:rsidR="00D75858">
              <w:rPr>
                <w:rFonts w:ascii="Arial" w:eastAsia="Arial" w:hAnsi="Arial" w:cs="Arial"/>
                <w:noProof/>
                <w:color w:val="auto"/>
                <w:sz w:val="17"/>
                <w:szCs w:val="17"/>
              </w:rPr>
              <w:t> </w:t>
            </w:r>
            <w:r w:rsidR="00D75858">
              <w:rPr>
                <w:rFonts w:ascii="Arial" w:eastAsia="Arial" w:hAnsi="Arial" w:cs="Arial"/>
                <w:noProof/>
                <w:color w:val="auto"/>
                <w:sz w:val="17"/>
                <w:szCs w:val="17"/>
              </w:rPr>
              <w:t> </w:t>
            </w:r>
            <w:r w:rsidR="00D75858">
              <w:rPr>
                <w:rFonts w:ascii="Arial" w:eastAsia="Arial" w:hAnsi="Arial" w:cs="Arial"/>
                <w:noProof/>
                <w:color w:val="auto"/>
                <w:sz w:val="17"/>
                <w:szCs w:val="17"/>
              </w:rPr>
              <w:t> </w:t>
            </w:r>
            <w:r w:rsidR="00D75858">
              <w:rPr>
                <w:rFonts w:ascii="Arial" w:eastAsia="Arial" w:hAnsi="Arial" w:cs="Arial"/>
                <w:noProof/>
                <w:color w:val="auto"/>
                <w:sz w:val="17"/>
                <w:szCs w:val="17"/>
              </w:rPr>
              <w:t> </w:t>
            </w:r>
            <w:r w:rsidRPr="00E85E95">
              <w:rPr>
                <w:rFonts w:ascii="Arial" w:eastAsia="Arial" w:hAnsi="Arial" w:cs="Arial"/>
                <w:color w:val="auto"/>
                <w:sz w:val="17"/>
                <w:szCs w:val="17"/>
              </w:rPr>
              <w:fldChar w:fldCharType="end"/>
            </w:r>
          </w:p>
        </w:tc>
        <w:tc>
          <w:tcPr>
            <w:tcW w:w="197" w:type="dxa"/>
            <w:tcBorders>
              <w:top w:val="nil"/>
              <w:left w:val="nil"/>
              <w:right w:val="single" w:sz="6" w:space="0" w:color="000000"/>
            </w:tcBorders>
            <w:shd w:val="clear" w:color="auto" w:fill="DDD9C3"/>
          </w:tcPr>
          <w:p w:rsidR="000172F7" w:rsidRPr="00E85E95" w:rsidRDefault="000172F7" w:rsidP="000172F7">
            <w:pPr>
              <w:autoSpaceDE w:val="0"/>
              <w:autoSpaceDN w:val="0"/>
              <w:adjustRightInd w:val="0"/>
              <w:rPr>
                <w:color w:val="auto"/>
                <w:sz w:val="17"/>
                <w:szCs w:val="17"/>
              </w:rPr>
            </w:pPr>
          </w:p>
        </w:tc>
        <w:tc>
          <w:tcPr>
            <w:tcW w:w="1435" w:type="dxa"/>
            <w:vMerge/>
            <w:tcBorders>
              <w:left w:val="single" w:sz="6" w:space="0" w:color="000000"/>
              <w:right w:val="single" w:sz="4" w:space="0" w:color="000000"/>
            </w:tcBorders>
          </w:tcPr>
          <w:p w:rsidR="000172F7" w:rsidRPr="000172F7" w:rsidRDefault="000172F7" w:rsidP="000172F7">
            <w:pPr>
              <w:autoSpaceDE w:val="0"/>
              <w:autoSpaceDN w:val="0"/>
              <w:adjustRightInd w:val="0"/>
              <w:spacing w:beforeLines="20" w:before="48" w:afterLines="20" w:after="48"/>
              <w:rPr>
                <w:color w:val="auto"/>
              </w:rPr>
            </w:pPr>
          </w:p>
        </w:tc>
        <w:tc>
          <w:tcPr>
            <w:tcW w:w="1470" w:type="dxa"/>
            <w:vMerge/>
            <w:tcBorders>
              <w:left w:val="single" w:sz="4" w:space="0" w:color="000000"/>
              <w:right w:val="single" w:sz="6" w:space="0" w:color="000000"/>
            </w:tcBorders>
          </w:tcPr>
          <w:p w:rsidR="000172F7" w:rsidRPr="000172F7" w:rsidRDefault="000172F7" w:rsidP="000172F7">
            <w:pPr>
              <w:autoSpaceDE w:val="0"/>
              <w:autoSpaceDN w:val="0"/>
              <w:adjustRightInd w:val="0"/>
              <w:spacing w:beforeLines="20" w:before="48" w:afterLines="20" w:after="48"/>
              <w:rPr>
                <w:color w:val="auto"/>
              </w:rPr>
            </w:pPr>
          </w:p>
        </w:tc>
      </w:tr>
      <w:tr w:rsidR="000172F7" w:rsidRPr="000172F7" w:rsidTr="00E85E95">
        <w:trPr>
          <w:trHeight w:hRule="exact" w:val="57"/>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ind w:left="54" w:right="303"/>
              <w:rPr>
                <w:color w:val="auto"/>
                <w:sz w:val="17"/>
                <w:szCs w:val="17"/>
              </w:rPr>
            </w:pPr>
          </w:p>
        </w:tc>
        <w:tc>
          <w:tcPr>
            <w:tcW w:w="844" w:type="dxa"/>
            <w:vMerge/>
            <w:tcBorders>
              <w:left w:val="single" w:sz="4" w:space="0" w:color="000000"/>
              <w:bottom w:val="single" w:sz="6"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ind w:left="54" w:right="303"/>
              <w:rPr>
                <w:color w:val="auto"/>
                <w:sz w:val="17"/>
                <w:szCs w:val="17"/>
              </w:rPr>
            </w:pPr>
          </w:p>
        </w:tc>
        <w:tc>
          <w:tcPr>
            <w:tcW w:w="62" w:type="dxa"/>
            <w:tcBorders>
              <w:left w:val="single" w:sz="6" w:space="0" w:color="000000"/>
              <w:bottom w:val="single" w:sz="6" w:space="0" w:color="000000"/>
              <w:right w:val="nil"/>
            </w:tcBorders>
            <w:shd w:val="clear" w:color="auto" w:fill="DDD9C3"/>
          </w:tcPr>
          <w:p w:rsidR="000172F7" w:rsidRPr="00E85E95" w:rsidRDefault="000172F7" w:rsidP="000172F7">
            <w:pPr>
              <w:autoSpaceDE w:val="0"/>
              <w:autoSpaceDN w:val="0"/>
              <w:adjustRightInd w:val="0"/>
              <w:rPr>
                <w:color w:val="auto"/>
                <w:sz w:val="17"/>
                <w:szCs w:val="17"/>
              </w:rPr>
            </w:pPr>
          </w:p>
        </w:tc>
        <w:tc>
          <w:tcPr>
            <w:tcW w:w="5475" w:type="dxa"/>
            <w:tcBorders>
              <w:top w:val="dotted" w:sz="8" w:space="0" w:color="000000"/>
              <w:left w:val="nil"/>
              <w:bottom w:val="single" w:sz="6" w:space="0" w:color="000000"/>
              <w:right w:val="nil"/>
            </w:tcBorders>
            <w:shd w:val="clear" w:color="auto" w:fill="FFFFFF"/>
          </w:tcPr>
          <w:p w:rsidR="000172F7" w:rsidRPr="00E85E95" w:rsidRDefault="000172F7" w:rsidP="000172F7">
            <w:pPr>
              <w:kinsoku w:val="0"/>
              <w:overflowPunct w:val="0"/>
              <w:autoSpaceDE w:val="0"/>
              <w:autoSpaceDN w:val="0"/>
              <w:adjustRightInd w:val="0"/>
              <w:spacing w:line="195" w:lineRule="exact"/>
              <w:ind w:left="-1"/>
              <w:rPr>
                <w:rFonts w:ascii="Calibri" w:hAnsi="Calibri" w:cs="Calibri"/>
                <w:color w:val="auto"/>
                <w:sz w:val="17"/>
                <w:szCs w:val="17"/>
              </w:rPr>
            </w:pPr>
          </w:p>
        </w:tc>
        <w:tc>
          <w:tcPr>
            <w:tcW w:w="197" w:type="dxa"/>
            <w:tcBorders>
              <w:left w:val="nil"/>
              <w:bottom w:val="single" w:sz="6" w:space="0" w:color="000000"/>
              <w:right w:val="single" w:sz="6" w:space="0" w:color="000000"/>
            </w:tcBorders>
            <w:shd w:val="clear" w:color="auto" w:fill="DDD9C3"/>
          </w:tcPr>
          <w:p w:rsidR="000172F7" w:rsidRPr="00E85E95" w:rsidRDefault="000172F7" w:rsidP="000172F7">
            <w:pPr>
              <w:autoSpaceDE w:val="0"/>
              <w:autoSpaceDN w:val="0"/>
              <w:adjustRightInd w:val="0"/>
              <w:rPr>
                <w:color w:val="auto"/>
                <w:sz w:val="17"/>
                <w:szCs w:val="17"/>
              </w:rPr>
            </w:pPr>
          </w:p>
        </w:tc>
        <w:tc>
          <w:tcPr>
            <w:tcW w:w="1435" w:type="dxa"/>
            <w:vMerge/>
            <w:tcBorders>
              <w:left w:val="single" w:sz="6" w:space="0" w:color="000000"/>
              <w:bottom w:val="single" w:sz="6" w:space="0" w:color="000000"/>
              <w:right w:val="single" w:sz="4" w:space="0" w:color="000000"/>
            </w:tcBorders>
          </w:tcPr>
          <w:p w:rsidR="000172F7" w:rsidRPr="000172F7" w:rsidRDefault="000172F7" w:rsidP="000172F7">
            <w:pPr>
              <w:autoSpaceDE w:val="0"/>
              <w:autoSpaceDN w:val="0"/>
              <w:adjustRightInd w:val="0"/>
              <w:spacing w:beforeLines="20" w:before="48" w:afterLines="20" w:after="48"/>
              <w:rPr>
                <w:color w:val="auto"/>
              </w:rPr>
            </w:pPr>
          </w:p>
        </w:tc>
        <w:tc>
          <w:tcPr>
            <w:tcW w:w="1470" w:type="dxa"/>
            <w:vMerge/>
            <w:tcBorders>
              <w:left w:val="single" w:sz="4" w:space="0" w:color="000000"/>
              <w:bottom w:val="single" w:sz="6" w:space="0" w:color="000000"/>
              <w:right w:val="single" w:sz="6" w:space="0" w:color="000000"/>
            </w:tcBorders>
          </w:tcPr>
          <w:p w:rsidR="000172F7" w:rsidRPr="000172F7" w:rsidRDefault="000172F7" w:rsidP="000172F7">
            <w:pPr>
              <w:autoSpaceDE w:val="0"/>
              <w:autoSpaceDN w:val="0"/>
              <w:adjustRightInd w:val="0"/>
              <w:spacing w:beforeLines="20" w:before="48" w:afterLines="20" w:after="48"/>
              <w:rPr>
                <w:color w:val="auto"/>
              </w:rPr>
            </w:pP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autoSpaceDE w:val="0"/>
              <w:autoSpaceDN w:val="0"/>
              <w:adjustRightInd w:val="0"/>
              <w:rPr>
                <w:color w:val="auto"/>
                <w:sz w:val="17"/>
                <w:szCs w:val="17"/>
              </w:rPr>
            </w:pPr>
          </w:p>
        </w:tc>
        <w:tc>
          <w:tcPr>
            <w:tcW w:w="844" w:type="dxa"/>
            <w:tcBorders>
              <w:top w:val="single" w:sz="6"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7"/>
              <w:rPr>
                <w:color w:val="auto"/>
                <w:sz w:val="17"/>
                <w:szCs w:val="17"/>
              </w:rPr>
            </w:pPr>
            <w:r w:rsidRPr="00E85E95">
              <w:rPr>
                <w:rFonts w:ascii="Calibri" w:hAnsi="Calibri" w:cs="Calibri"/>
                <w:b/>
                <w:bCs/>
                <w:color w:val="auto"/>
                <w:sz w:val="17"/>
                <w:szCs w:val="17"/>
              </w:rPr>
              <w:t>2.4</w:t>
            </w:r>
          </w:p>
        </w:tc>
        <w:tc>
          <w:tcPr>
            <w:tcW w:w="5734" w:type="dxa"/>
            <w:gridSpan w:val="3"/>
            <w:tcBorders>
              <w:top w:val="single" w:sz="6" w:space="0" w:color="000000"/>
              <w:left w:val="single" w:sz="6"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224" w:lineRule="exact"/>
              <w:ind w:left="54"/>
              <w:rPr>
                <w:color w:val="auto"/>
                <w:sz w:val="17"/>
                <w:szCs w:val="17"/>
              </w:rPr>
            </w:pPr>
            <w:r w:rsidRPr="00E85E95">
              <w:rPr>
                <w:rFonts w:ascii="Calibri" w:hAnsi="Calibri" w:cs="Calibri"/>
                <w:b/>
                <w:bCs/>
                <w:color w:val="auto"/>
                <w:sz w:val="17"/>
                <w:szCs w:val="17"/>
              </w:rPr>
              <w:t>Pozostałe</w:t>
            </w:r>
            <w:r w:rsidRPr="00E85E95">
              <w:rPr>
                <w:rFonts w:ascii="Calibri" w:hAnsi="Calibri" w:cs="Calibri"/>
                <w:color w:val="auto"/>
                <w:sz w:val="17"/>
                <w:szCs w:val="17"/>
                <w:vertAlign w:val="superscript"/>
              </w:rPr>
              <w:t>2</w:t>
            </w:r>
          </w:p>
        </w:tc>
        <w:tc>
          <w:tcPr>
            <w:tcW w:w="1435" w:type="dxa"/>
            <w:tcBorders>
              <w:top w:val="single" w:sz="6"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rPr>
                <w:color w:val="auto"/>
                <w:sz w:val="17"/>
                <w:szCs w:val="17"/>
              </w:rPr>
            </w:pPr>
          </w:p>
          <w:p w:rsidR="000172F7" w:rsidRPr="00E85E95" w:rsidRDefault="000172F7" w:rsidP="000172F7">
            <w:pPr>
              <w:kinsoku w:val="0"/>
              <w:overflowPunct w:val="0"/>
              <w:autoSpaceDE w:val="0"/>
              <w:autoSpaceDN w:val="0"/>
              <w:adjustRightInd w:val="0"/>
              <w:ind w:right="3"/>
              <w:jc w:val="center"/>
              <w:rPr>
                <w:color w:val="auto"/>
                <w:sz w:val="17"/>
                <w:szCs w:val="17"/>
              </w:rPr>
            </w:pPr>
            <w:r w:rsidRPr="00E85E95">
              <w:rPr>
                <w:rFonts w:ascii="Calibri" w:hAnsi="Calibri" w:cs="Calibri"/>
                <w:b/>
                <w:bCs/>
                <w:color w:val="auto"/>
                <w:sz w:val="17"/>
                <w:szCs w:val="17"/>
              </w:rPr>
              <w:t>3</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0172F7" w:rsidRPr="00E85E95" w:rsidRDefault="000172F7" w:rsidP="000172F7">
            <w:pPr>
              <w:kinsoku w:val="0"/>
              <w:overflowPunct w:val="0"/>
              <w:autoSpaceDE w:val="0"/>
              <w:autoSpaceDN w:val="0"/>
              <w:adjustRightInd w:val="0"/>
              <w:spacing w:before="38"/>
              <w:ind w:left="57"/>
              <w:rPr>
                <w:rFonts w:ascii="Calibri" w:hAnsi="Calibri" w:cs="Calibri"/>
                <w:color w:val="auto"/>
                <w:sz w:val="17"/>
                <w:szCs w:val="17"/>
              </w:rPr>
            </w:pPr>
            <w:r w:rsidRPr="00E85E95">
              <w:rPr>
                <w:rFonts w:ascii="Calibri" w:hAnsi="Calibri" w:cs="Calibri"/>
                <w:b/>
                <w:bCs/>
                <w:color w:val="auto"/>
                <w:sz w:val="17"/>
                <w:szCs w:val="17"/>
              </w:rPr>
              <w:t>Wkład osobowy i wkład rzeczowy ogółem:</w:t>
            </w:r>
          </w:p>
          <w:p w:rsidR="000172F7" w:rsidRPr="00E85E95" w:rsidRDefault="000172F7" w:rsidP="000172F7">
            <w:pPr>
              <w:kinsoku w:val="0"/>
              <w:overflowPunct w:val="0"/>
              <w:autoSpaceDE w:val="0"/>
              <w:autoSpaceDN w:val="0"/>
              <w:adjustRightInd w:val="0"/>
              <w:spacing w:before="2"/>
              <w:ind w:left="57"/>
              <w:rPr>
                <w:color w:val="auto"/>
                <w:sz w:val="17"/>
                <w:szCs w:val="17"/>
              </w:rPr>
            </w:pPr>
            <w:r w:rsidRPr="00E85E95">
              <w:rPr>
                <w:rFonts w:ascii="Calibri" w:hAnsi="Calibri" w:cs="Calibri"/>
                <w:color w:val="auto"/>
                <w:sz w:val="17"/>
                <w:szCs w:val="17"/>
              </w:rPr>
              <w:t>(należy zsumować środki finansowe wymienione w pkt 3.1 i 3.2)</w:t>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121"/>
              <w:ind w:right="50"/>
              <w:jc w:val="right"/>
              <w:rPr>
                <w:color w:val="auto"/>
                <w:sz w:val="17"/>
                <w:szCs w:val="17"/>
              </w:rPr>
            </w:pPr>
          </w:p>
        </w:tc>
        <w:tc>
          <w:tcPr>
            <w:tcW w:w="84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7"/>
              <w:rPr>
                <w:color w:val="auto"/>
                <w:sz w:val="17"/>
                <w:szCs w:val="17"/>
              </w:rPr>
            </w:pPr>
            <w:r w:rsidRPr="00E85E95">
              <w:rPr>
                <w:rFonts w:ascii="Calibri" w:hAnsi="Calibri" w:cs="Calibri"/>
                <w:b/>
                <w:bCs/>
                <w:color w:val="auto"/>
                <w:sz w:val="17"/>
                <w:szCs w:val="17"/>
              </w:rPr>
              <w:t>3.1</w:t>
            </w:r>
          </w:p>
        </w:tc>
        <w:tc>
          <w:tcPr>
            <w:tcW w:w="5734"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6"/>
              <w:rPr>
                <w:color w:val="auto"/>
                <w:sz w:val="17"/>
                <w:szCs w:val="17"/>
              </w:rPr>
            </w:pPr>
            <w:r w:rsidRPr="00E85E95">
              <w:rPr>
                <w:rFonts w:ascii="Calibri" w:hAnsi="Calibri" w:cs="Calibri"/>
                <w:b/>
                <w:bCs/>
                <w:color w:val="auto"/>
                <w:sz w:val="17"/>
                <w:szCs w:val="17"/>
              </w:rPr>
              <w:t>Koszty pokryte z wkładu osobowego</w:t>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0172F7" w:rsidRPr="00E85E95" w:rsidRDefault="000172F7" w:rsidP="000172F7">
            <w:pPr>
              <w:kinsoku w:val="0"/>
              <w:overflowPunct w:val="0"/>
              <w:autoSpaceDE w:val="0"/>
              <w:autoSpaceDN w:val="0"/>
              <w:adjustRightInd w:val="0"/>
              <w:spacing w:before="2"/>
              <w:ind w:right="48"/>
              <w:jc w:val="right"/>
              <w:rPr>
                <w:color w:val="auto"/>
                <w:sz w:val="17"/>
                <w:szCs w:val="17"/>
              </w:rPr>
            </w:pPr>
          </w:p>
        </w:tc>
        <w:tc>
          <w:tcPr>
            <w:tcW w:w="84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0172F7" w:rsidRPr="00E85E95" w:rsidRDefault="000172F7" w:rsidP="000172F7">
            <w:pPr>
              <w:kinsoku w:val="0"/>
              <w:overflowPunct w:val="0"/>
              <w:autoSpaceDE w:val="0"/>
              <w:autoSpaceDN w:val="0"/>
              <w:adjustRightInd w:val="0"/>
              <w:spacing w:before="16"/>
              <w:ind w:left="57"/>
              <w:rPr>
                <w:color w:val="auto"/>
                <w:sz w:val="17"/>
                <w:szCs w:val="17"/>
              </w:rPr>
            </w:pPr>
            <w:r w:rsidRPr="00E85E95">
              <w:rPr>
                <w:rFonts w:ascii="Calibri" w:hAnsi="Calibri" w:cs="Calibri"/>
                <w:b/>
                <w:bCs/>
                <w:color w:val="auto"/>
                <w:sz w:val="17"/>
                <w:szCs w:val="17"/>
              </w:rPr>
              <w:t>3.2</w:t>
            </w:r>
          </w:p>
        </w:tc>
        <w:tc>
          <w:tcPr>
            <w:tcW w:w="5734"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E85E95" w:rsidRDefault="000172F7" w:rsidP="000172F7">
            <w:pPr>
              <w:kinsoku w:val="0"/>
              <w:overflowPunct w:val="0"/>
              <w:autoSpaceDE w:val="0"/>
              <w:autoSpaceDN w:val="0"/>
              <w:adjustRightInd w:val="0"/>
              <w:spacing w:line="224" w:lineRule="exact"/>
              <w:ind w:left="56"/>
              <w:rPr>
                <w:color w:val="auto"/>
                <w:sz w:val="17"/>
                <w:szCs w:val="17"/>
              </w:rPr>
            </w:pPr>
            <w:r w:rsidRPr="00E85E95">
              <w:rPr>
                <w:rFonts w:ascii="Calibri" w:hAnsi="Calibri" w:cs="Calibri"/>
                <w:b/>
                <w:bCs/>
                <w:color w:val="auto"/>
                <w:sz w:val="17"/>
                <w:szCs w:val="17"/>
              </w:rPr>
              <w:t xml:space="preserve">Koszty pokryte z wkładu rzeczowego </w:t>
            </w:r>
            <w:r w:rsidRPr="00E85E95">
              <w:rPr>
                <w:rStyle w:val="Odwoanieprzypisudolnego"/>
                <w:rFonts w:ascii="Calibri" w:hAnsi="Calibri" w:cs="Calibri"/>
                <w:b/>
                <w:bCs/>
                <w:color w:val="auto"/>
                <w:sz w:val="17"/>
                <w:szCs w:val="17"/>
              </w:rPr>
              <w:footnoteReference w:id="4"/>
            </w:r>
            <w:r w:rsidRPr="00E85E95">
              <w:rPr>
                <w:rFonts w:ascii="Calibri" w:hAnsi="Calibri" w:cs="Calibri"/>
                <w:color w:val="auto"/>
                <w:sz w:val="17"/>
                <w:szCs w:val="17"/>
                <w:vertAlign w:val="superscript"/>
              </w:rPr>
              <w:t xml:space="preserve">, </w:t>
            </w:r>
            <w:r w:rsidRPr="00E85E95">
              <w:rPr>
                <w:rStyle w:val="Odwoanieprzypisudolnego"/>
                <w:rFonts w:ascii="Calibri" w:hAnsi="Calibri" w:cs="Calibri"/>
                <w:color w:val="auto"/>
                <w:sz w:val="17"/>
                <w:szCs w:val="17"/>
              </w:rPr>
              <w:footnoteReference w:id="5"/>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zł</w:t>
            </w:r>
          </w:p>
        </w:tc>
      </w:tr>
      <w:tr w:rsidR="000172F7" w:rsidRPr="000172F7" w:rsidTr="00E85E95">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0172F7" w:rsidRPr="000172F7" w:rsidRDefault="000172F7" w:rsidP="000172F7">
            <w:pPr>
              <w:kinsoku w:val="0"/>
              <w:overflowPunct w:val="0"/>
              <w:autoSpaceDE w:val="0"/>
              <w:autoSpaceDN w:val="0"/>
              <w:adjustRightInd w:val="0"/>
              <w:spacing w:before="16"/>
              <w:ind w:right="3"/>
              <w:jc w:val="center"/>
              <w:rPr>
                <w:color w:val="auto"/>
                <w:sz w:val="17"/>
                <w:szCs w:val="17"/>
              </w:rPr>
            </w:pPr>
            <w:r w:rsidRPr="000172F7">
              <w:rPr>
                <w:rFonts w:ascii="Calibri" w:hAnsi="Calibri" w:cs="Calibri"/>
                <w:b/>
                <w:bCs/>
                <w:color w:val="auto"/>
                <w:sz w:val="17"/>
                <w:szCs w:val="17"/>
              </w:rPr>
              <w:lastRenderedPageBreak/>
              <w:t>4</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0172F7" w:rsidRDefault="000172F7" w:rsidP="000172F7">
            <w:pPr>
              <w:kinsoku w:val="0"/>
              <w:overflowPunct w:val="0"/>
              <w:autoSpaceDE w:val="0"/>
              <w:autoSpaceDN w:val="0"/>
              <w:adjustRightInd w:val="0"/>
              <w:spacing w:line="224" w:lineRule="exact"/>
              <w:ind w:left="57"/>
              <w:rPr>
                <w:color w:val="auto"/>
                <w:sz w:val="17"/>
                <w:szCs w:val="17"/>
              </w:rPr>
            </w:pPr>
            <w:r w:rsidRPr="000172F7">
              <w:rPr>
                <w:rFonts w:ascii="Calibri" w:hAnsi="Calibri" w:cs="Calibri"/>
                <w:b/>
                <w:bCs/>
                <w:color w:val="auto"/>
                <w:sz w:val="17"/>
                <w:szCs w:val="17"/>
              </w:rPr>
              <w:t>Udział kwoty dotacji w całkowitych kosztach zadania publicznego</w:t>
            </w:r>
            <w:r>
              <w:rPr>
                <w:rStyle w:val="Odwoanieprzypisudolnego"/>
                <w:rFonts w:ascii="Calibri" w:hAnsi="Calibri" w:cs="Calibri"/>
                <w:b/>
                <w:bCs/>
                <w:color w:val="auto"/>
                <w:sz w:val="17"/>
                <w:szCs w:val="17"/>
              </w:rPr>
              <w:footnoteReference w:id="6"/>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0172F7">
            <w:pPr>
              <w:kinsoku w:val="0"/>
              <w:overflowPunct w:val="0"/>
              <w:autoSpaceDE w:val="0"/>
              <w:autoSpaceDN w:val="0"/>
              <w:adjustRightInd w:val="0"/>
              <w:spacing w:beforeLines="20" w:before="48" w:afterLines="20" w:after="48"/>
              <w:ind w:right="49"/>
              <w:jc w:val="right"/>
              <w:rPr>
                <w:color w:val="auto"/>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Calibri" w:hAnsi="Calibri" w:cs="Calibri"/>
                <w:b/>
                <w:bCs/>
                <w:color w:val="auto"/>
                <w:sz w:val="19"/>
                <w:szCs w:val="19"/>
              </w:rPr>
              <w:t xml:space="preserve"> %</w:t>
            </w:r>
          </w:p>
        </w:tc>
      </w:tr>
      <w:tr w:rsidR="00E85E95" w:rsidRPr="000172F7" w:rsidTr="00E85E95">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0172F7" w:rsidRPr="000172F7" w:rsidRDefault="000172F7" w:rsidP="001E1DAD">
            <w:pPr>
              <w:kinsoku w:val="0"/>
              <w:overflowPunct w:val="0"/>
              <w:autoSpaceDE w:val="0"/>
              <w:autoSpaceDN w:val="0"/>
              <w:adjustRightInd w:val="0"/>
              <w:spacing w:before="16"/>
              <w:ind w:right="3"/>
              <w:jc w:val="center"/>
              <w:rPr>
                <w:rFonts w:ascii="Calibri" w:hAnsi="Calibri" w:cs="Calibri"/>
                <w:b/>
                <w:bCs/>
                <w:color w:val="auto"/>
                <w:sz w:val="17"/>
                <w:szCs w:val="17"/>
              </w:rPr>
            </w:pPr>
            <w:r w:rsidRPr="000172F7">
              <w:rPr>
                <w:rFonts w:ascii="Calibri" w:hAnsi="Calibri" w:cs="Calibri"/>
                <w:b/>
                <w:bCs/>
                <w:color w:val="auto"/>
                <w:sz w:val="17"/>
                <w:szCs w:val="17"/>
              </w:rPr>
              <w:t>5</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0172F7" w:rsidRDefault="000172F7" w:rsidP="001E1DAD">
            <w:pPr>
              <w:kinsoku w:val="0"/>
              <w:overflowPunct w:val="0"/>
              <w:autoSpaceDE w:val="0"/>
              <w:autoSpaceDN w:val="0"/>
              <w:adjustRightInd w:val="0"/>
              <w:spacing w:line="224" w:lineRule="exact"/>
              <w:ind w:left="57"/>
              <w:rPr>
                <w:rFonts w:ascii="Calibri" w:hAnsi="Calibri" w:cs="Calibri"/>
                <w:b/>
                <w:bCs/>
                <w:color w:val="auto"/>
                <w:sz w:val="17"/>
                <w:szCs w:val="17"/>
              </w:rPr>
            </w:pPr>
            <w:r w:rsidRPr="000172F7">
              <w:rPr>
                <w:rFonts w:ascii="Calibri" w:hAnsi="Calibri" w:cs="Calibri"/>
                <w:b/>
                <w:bCs/>
                <w:color w:val="auto"/>
                <w:sz w:val="17"/>
                <w:szCs w:val="17"/>
              </w:rPr>
              <w:t>Udział innych środków finansowych w stosu</w:t>
            </w:r>
            <w:r w:rsidR="007F5EC8">
              <w:rPr>
                <w:rFonts w:ascii="Calibri" w:hAnsi="Calibri" w:cs="Calibri"/>
                <w:b/>
                <w:bCs/>
                <w:color w:val="auto"/>
                <w:sz w:val="17"/>
                <w:szCs w:val="17"/>
              </w:rPr>
              <w:t>nku do otrzymanej kwoty dotacji</w:t>
            </w:r>
            <w:r w:rsidR="007F5EC8">
              <w:rPr>
                <w:rStyle w:val="Odwoanieprzypisudolnego"/>
                <w:rFonts w:ascii="Calibri" w:hAnsi="Calibri" w:cs="Calibri"/>
                <w:b/>
                <w:bCs/>
                <w:color w:val="auto"/>
                <w:sz w:val="17"/>
                <w:szCs w:val="17"/>
              </w:rPr>
              <w:footnoteReference w:id="7"/>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1E1DAD">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1E1DAD">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Arial" w:hAnsi="Arial" w:cs="Arial"/>
                <w:sz w:val="18"/>
                <w:szCs w:val="20"/>
              </w:rPr>
              <w:t xml:space="preserve"> %</w:t>
            </w:r>
          </w:p>
        </w:tc>
      </w:tr>
      <w:tr w:rsidR="00E85E95" w:rsidRPr="000172F7" w:rsidTr="00E85E95">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0172F7" w:rsidRPr="000172F7" w:rsidRDefault="000172F7" w:rsidP="001E1DAD">
            <w:pPr>
              <w:kinsoku w:val="0"/>
              <w:overflowPunct w:val="0"/>
              <w:autoSpaceDE w:val="0"/>
              <w:autoSpaceDN w:val="0"/>
              <w:adjustRightInd w:val="0"/>
              <w:spacing w:before="16"/>
              <w:ind w:right="3"/>
              <w:jc w:val="center"/>
              <w:rPr>
                <w:rFonts w:ascii="Calibri" w:hAnsi="Calibri" w:cs="Calibri"/>
                <w:b/>
                <w:bCs/>
                <w:color w:val="auto"/>
                <w:sz w:val="17"/>
                <w:szCs w:val="17"/>
              </w:rPr>
            </w:pPr>
            <w:r w:rsidRPr="000172F7">
              <w:rPr>
                <w:rFonts w:ascii="Calibri" w:hAnsi="Calibri" w:cs="Calibri"/>
                <w:b/>
                <w:bCs/>
                <w:color w:val="auto"/>
                <w:sz w:val="17"/>
                <w:szCs w:val="17"/>
              </w:rPr>
              <w:t>6</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0172F7" w:rsidRPr="000172F7" w:rsidRDefault="000172F7" w:rsidP="001E1DAD">
            <w:pPr>
              <w:kinsoku w:val="0"/>
              <w:overflowPunct w:val="0"/>
              <w:autoSpaceDE w:val="0"/>
              <w:autoSpaceDN w:val="0"/>
              <w:adjustRightInd w:val="0"/>
              <w:spacing w:line="224" w:lineRule="exact"/>
              <w:ind w:left="57"/>
              <w:rPr>
                <w:rFonts w:ascii="Calibri" w:hAnsi="Calibri" w:cs="Calibri"/>
                <w:b/>
                <w:bCs/>
                <w:color w:val="auto"/>
                <w:sz w:val="17"/>
                <w:szCs w:val="17"/>
              </w:rPr>
            </w:pPr>
            <w:r w:rsidRPr="000172F7">
              <w:rPr>
                <w:rFonts w:ascii="Calibri" w:hAnsi="Calibri" w:cs="Calibri"/>
                <w:b/>
                <w:bCs/>
                <w:color w:val="auto"/>
                <w:sz w:val="17"/>
                <w:szCs w:val="17"/>
              </w:rPr>
              <w:t>Udział wkładu osobowego i wkładu rzeczowego w stosu</w:t>
            </w:r>
            <w:r w:rsidR="007F5EC8">
              <w:rPr>
                <w:rFonts w:ascii="Calibri" w:hAnsi="Calibri" w:cs="Calibri"/>
                <w:b/>
                <w:bCs/>
                <w:color w:val="auto"/>
                <w:sz w:val="17"/>
                <w:szCs w:val="17"/>
              </w:rPr>
              <w:t>nku do otrzymanej kwoty dotacji</w:t>
            </w:r>
            <w:r w:rsidR="007F5EC8">
              <w:rPr>
                <w:rStyle w:val="Odwoanieprzypisudolnego"/>
                <w:rFonts w:ascii="Calibri" w:hAnsi="Calibri" w:cs="Calibri"/>
                <w:b/>
                <w:bCs/>
                <w:color w:val="auto"/>
                <w:sz w:val="17"/>
                <w:szCs w:val="17"/>
              </w:rPr>
              <w:footnoteReference w:id="8"/>
            </w:r>
          </w:p>
        </w:tc>
        <w:tc>
          <w:tcPr>
            <w:tcW w:w="1435" w:type="dxa"/>
            <w:tcBorders>
              <w:top w:val="single" w:sz="4" w:space="0" w:color="000000"/>
              <w:left w:val="single" w:sz="6" w:space="0" w:color="000000"/>
              <w:bottom w:val="single" w:sz="4" w:space="0" w:color="000000"/>
              <w:right w:val="single" w:sz="4" w:space="0" w:color="000000"/>
            </w:tcBorders>
            <w:vAlign w:val="center"/>
          </w:tcPr>
          <w:p w:rsidR="000172F7" w:rsidRPr="000172F7" w:rsidRDefault="000172F7" w:rsidP="001E1DAD">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0172F7" w:rsidRPr="000172F7" w:rsidRDefault="000172F7" w:rsidP="001E1DAD">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00D75858">
              <w:rPr>
                <w:rFonts w:ascii="Arial" w:hAnsi="Arial" w:cs="Arial"/>
                <w:noProof/>
                <w:sz w:val="18"/>
                <w:szCs w:val="20"/>
              </w:rPr>
              <w:t> </w:t>
            </w:r>
            <w:r w:rsidRPr="000172F7">
              <w:rPr>
                <w:rFonts w:ascii="Arial" w:hAnsi="Arial" w:cs="Arial"/>
                <w:sz w:val="18"/>
                <w:szCs w:val="20"/>
              </w:rPr>
              <w:fldChar w:fldCharType="end"/>
            </w:r>
            <w:r w:rsidRPr="000172F7">
              <w:rPr>
                <w:rFonts w:ascii="Arial" w:hAnsi="Arial" w:cs="Arial"/>
                <w:sz w:val="18"/>
                <w:szCs w:val="20"/>
              </w:rPr>
              <w:t xml:space="preserve"> %</w:t>
            </w:r>
          </w:p>
        </w:tc>
      </w:tr>
    </w:tbl>
    <w:p w:rsidR="00453CA9" w:rsidRDefault="00453CA9" w:rsidP="0021020C">
      <w:pPr>
        <w:widowControl w:val="0"/>
        <w:autoSpaceDE w:val="0"/>
        <w:autoSpaceDN w:val="0"/>
        <w:adjustRightInd w:val="0"/>
        <w:jc w:val="both"/>
        <w:rPr>
          <w:rFonts w:ascii="Calibri" w:hAnsi="Calibri" w:cs="Verdana"/>
          <w:color w:val="auto"/>
          <w:sz w:val="20"/>
          <w:szCs w:val="20"/>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CE0CDD" w:rsidRPr="00AE24D0" w:rsidTr="00E85E9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6C1B29" w:rsidRDefault="00B246BA" w:rsidP="000B4736">
            <w:pPr>
              <w:ind w:left="142" w:hanging="142"/>
              <w:jc w:val="both"/>
              <w:rPr>
                <w:rFonts w:ascii="Calibri" w:hAnsi="Calibri" w:cs="Calibri"/>
                <w:b/>
                <w:color w:val="auto"/>
                <w:sz w:val="20"/>
                <w:szCs w:val="22"/>
              </w:rPr>
            </w:pPr>
            <w:r w:rsidRPr="006C1B29">
              <w:rPr>
                <w:rFonts w:ascii="Calibri" w:hAnsi="Calibri" w:cs="Calibri"/>
                <w:b/>
                <w:color w:val="auto"/>
                <w:sz w:val="20"/>
                <w:szCs w:val="22"/>
              </w:rPr>
              <w:t xml:space="preserve"> 3. </w:t>
            </w:r>
            <w:r w:rsidR="00CE0CDD" w:rsidRPr="006C1B29">
              <w:rPr>
                <w:rFonts w:ascii="Calibri" w:hAnsi="Calibri" w:cs="Calibri"/>
                <w:b/>
                <w:color w:val="auto"/>
                <w:sz w:val="20"/>
                <w:szCs w:val="22"/>
              </w:rPr>
              <w:t>Informacje o innych przychodach uzyskanych przy realizacji zadania publicznego</w:t>
            </w:r>
          </w:p>
          <w:p w:rsidR="00CE0CDD" w:rsidRPr="006C1B29" w:rsidRDefault="00B246BA" w:rsidP="00D75858">
            <w:pPr>
              <w:ind w:left="284" w:right="57"/>
              <w:jc w:val="both"/>
              <w:rPr>
                <w:rFonts w:ascii="Calibri" w:hAnsi="Calibri" w:cs="Calibri"/>
                <w:b/>
                <w:color w:val="auto"/>
                <w:sz w:val="20"/>
                <w:szCs w:val="22"/>
              </w:rPr>
            </w:pPr>
            <w:r w:rsidRPr="006C1B29">
              <w:rPr>
                <w:rFonts w:ascii="Calibri" w:hAnsi="Calibri"/>
                <w:sz w:val="18"/>
                <w:szCs w:val="18"/>
              </w:rPr>
              <w:t>(</w:t>
            </w:r>
            <w:r w:rsidR="0049042E" w:rsidRPr="006C1B29">
              <w:rPr>
                <w:rFonts w:ascii="Calibri" w:hAnsi="Calibri"/>
                <w:sz w:val="18"/>
                <w:szCs w:val="18"/>
              </w:rPr>
              <w:t>n</w:t>
            </w:r>
            <w:r w:rsidRPr="006C1B29">
              <w:rPr>
                <w:rFonts w:ascii="Calibri" w:hAnsi="Calibri"/>
                <w:sz w:val="18"/>
                <w:szCs w:val="18"/>
              </w:rPr>
              <w:t>ależy opisać przychody powstałe podczas realizowanego zadania, które nie były przewidziane w umowie, np. pochodzące ze</w:t>
            </w:r>
            <w:r w:rsidR="00D75858">
              <w:rPr>
                <w:rFonts w:ascii="Calibri" w:hAnsi="Calibri"/>
                <w:sz w:val="18"/>
                <w:szCs w:val="18"/>
              </w:rPr>
              <w:t xml:space="preserve"> </w:t>
            </w:r>
            <w:r w:rsidRPr="006C1B29">
              <w:rPr>
                <w:rFonts w:ascii="Calibri" w:hAnsi="Calibri"/>
                <w:sz w:val="18"/>
                <w:szCs w:val="18"/>
              </w:rPr>
              <w:t>sprzedaży towarów lub usług wytworzonych lub świadczonych w ramach realizacji zadania publicznego)</w:t>
            </w:r>
          </w:p>
        </w:tc>
      </w:tr>
      <w:tr w:rsidR="002B5D25" w:rsidRPr="00AE24D0" w:rsidTr="00E85E95">
        <w:trPr>
          <w:trHeight w:val="744"/>
        </w:trPr>
        <w:tc>
          <w:tcPr>
            <w:tcW w:w="5000" w:type="pct"/>
            <w:tcBorders>
              <w:top w:val="single" w:sz="8" w:space="0" w:color="000000"/>
              <w:left w:val="single" w:sz="8" w:space="0" w:color="000000"/>
              <w:right w:val="single" w:sz="4" w:space="0" w:color="auto"/>
            </w:tcBorders>
            <w:shd w:val="clear" w:color="auto" w:fill="FFFFFF"/>
            <w:tcMar>
              <w:top w:w="0" w:type="dxa"/>
              <w:left w:w="0" w:type="dxa"/>
              <w:bottom w:w="0" w:type="dxa"/>
              <w:right w:w="0" w:type="dxa"/>
            </w:tcMar>
            <w:hideMark/>
          </w:tcPr>
          <w:p w:rsidR="002B5D25" w:rsidRPr="001F2D3B" w:rsidRDefault="002B5D25" w:rsidP="002B5D25">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517866" w:rsidRPr="006C1B29" w:rsidRDefault="00517866" w:rsidP="007F5EC8">
      <w:pPr>
        <w:widowControl w:val="0"/>
        <w:autoSpaceDE w:val="0"/>
        <w:autoSpaceDN w:val="0"/>
        <w:adjustRightInd w:val="0"/>
        <w:spacing w:before="120"/>
        <w:jc w:val="both"/>
        <w:rPr>
          <w:rFonts w:ascii="Calibri" w:hAnsi="Calibri" w:cs="Verdana"/>
          <w:color w:val="auto"/>
          <w:sz w:val="16"/>
          <w:szCs w:val="16"/>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C97CC4" w:rsidRPr="00AE24D0" w:rsidTr="00E85E9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6C1B29" w:rsidRDefault="00362341" w:rsidP="002B5D25">
            <w:pPr>
              <w:ind w:left="284" w:right="57" w:hanging="284"/>
              <w:jc w:val="both"/>
              <w:rPr>
                <w:rFonts w:ascii="Calibri" w:hAnsi="Calibri" w:cs="Calibri"/>
                <w:b/>
                <w:sz w:val="20"/>
                <w:szCs w:val="22"/>
              </w:rPr>
            </w:pPr>
            <w:r w:rsidRPr="006C1B29">
              <w:rPr>
                <w:rFonts w:ascii="Calibri" w:eastAsia="Arial" w:hAnsi="Calibri" w:cs="Calibri"/>
                <w:b/>
                <w:bCs/>
                <w:sz w:val="20"/>
                <w:szCs w:val="20"/>
              </w:rPr>
              <w:t xml:space="preserve"> </w:t>
            </w:r>
            <w:r w:rsidR="00C97CC4" w:rsidRPr="006C1B29">
              <w:rPr>
                <w:rFonts w:ascii="Calibri" w:eastAsia="Arial" w:hAnsi="Calibri" w:cs="Calibri"/>
                <w:b/>
                <w:bCs/>
                <w:sz w:val="20"/>
                <w:szCs w:val="20"/>
              </w:rPr>
              <w:t xml:space="preserve">4. Informacje o świadczeniach pieniężnych pobranych w związku z realizacją zadania od odbiorców zadania </w:t>
            </w:r>
            <w:r w:rsidR="00C97CC4" w:rsidRPr="006C1B29">
              <w:rPr>
                <w:rFonts w:ascii="Calibri" w:eastAsia="Arial" w:hAnsi="Calibri" w:cs="Calibri"/>
                <w:bCs/>
                <w:sz w:val="18"/>
                <w:szCs w:val="18"/>
              </w:rPr>
              <w:t>(należy wskazać warunki</w:t>
            </w:r>
            <w:r w:rsidR="00F332C2" w:rsidRPr="006C1B29">
              <w:rPr>
                <w:rFonts w:ascii="Calibri" w:eastAsia="Arial" w:hAnsi="Calibri" w:cs="Calibri"/>
                <w:bCs/>
                <w:sz w:val="18"/>
                <w:szCs w:val="18"/>
              </w:rPr>
              <w:t>,</w:t>
            </w:r>
            <w:r w:rsidR="00C97CC4" w:rsidRPr="006C1B29">
              <w:rPr>
                <w:rFonts w:ascii="Calibri" w:eastAsia="Arial" w:hAnsi="Calibri" w:cs="Calibri"/>
                <w:bCs/>
                <w:sz w:val="18"/>
                <w:szCs w:val="18"/>
              </w:rPr>
              <w:t xml:space="preserve"> na jakich</w:t>
            </w:r>
            <w:r w:rsidR="00F332C2" w:rsidRPr="006C1B29">
              <w:rPr>
                <w:rFonts w:ascii="Calibri" w:eastAsia="Arial" w:hAnsi="Calibri" w:cs="Calibri"/>
                <w:bCs/>
                <w:sz w:val="18"/>
                <w:szCs w:val="18"/>
              </w:rPr>
              <w:t xml:space="preserve"> były</w:t>
            </w:r>
            <w:r w:rsidR="00C97CC4" w:rsidRPr="006C1B29">
              <w:rPr>
                <w:rFonts w:ascii="Calibri" w:eastAsia="Arial" w:hAnsi="Calibri" w:cs="Calibri"/>
                <w:bCs/>
                <w:sz w:val="18"/>
                <w:szCs w:val="18"/>
              </w:rPr>
              <w:t xml:space="preserve"> pobierane świadczenia pieniężne, jaka była faktyczna wysokość świadczenia poniesiona przez pojedynczego odbiorcę oraz jaka była łączna wartość tych świadczeń)</w:t>
            </w:r>
          </w:p>
        </w:tc>
      </w:tr>
      <w:tr w:rsidR="002B5D25" w:rsidRPr="00AE24D0" w:rsidTr="00E85E95">
        <w:trPr>
          <w:trHeight w:val="969"/>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2B5D25" w:rsidRPr="001F2D3B" w:rsidRDefault="002B5D25" w:rsidP="002B5D25">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5C4954" w:rsidRPr="006C1B29" w:rsidRDefault="005C4954" w:rsidP="00C44C30">
      <w:pPr>
        <w:widowControl w:val="0"/>
        <w:autoSpaceDE w:val="0"/>
        <w:autoSpaceDN w:val="0"/>
        <w:adjustRightInd w:val="0"/>
        <w:jc w:val="both"/>
        <w:rPr>
          <w:rFonts w:ascii="Calibri" w:hAnsi="Calibri" w:cs="Verdana"/>
          <w:color w:val="auto"/>
          <w:sz w:val="16"/>
          <w:szCs w:val="16"/>
        </w:rPr>
      </w:pPr>
    </w:p>
    <w:p w:rsidR="00607B6E" w:rsidRPr="006C1B29" w:rsidRDefault="00607B6E" w:rsidP="00C44C30">
      <w:pPr>
        <w:widowControl w:val="0"/>
        <w:autoSpaceDE w:val="0"/>
        <w:autoSpaceDN w:val="0"/>
        <w:adjustRightInd w:val="0"/>
        <w:jc w:val="both"/>
        <w:rPr>
          <w:rFonts w:ascii="Calibri" w:hAnsi="Calibri" w:cs="Verdana"/>
          <w:bCs/>
          <w:i/>
          <w:color w:val="auto"/>
          <w:sz w:val="16"/>
          <w:szCs w:val="16"/>
        </w:rPr>
      </w:pPr>
    </w:p>
    <w:tbl>
      <w:tblPr>
        <w:tblW w:w="5286" w:type="pct"/>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728"/>
      </w:tblGrid>
      <w:tr w:rsidR="005C4954" w:rsidRPr="00AE24D0" w:rsidTr="00E85E95">
        <w:trPr>
          <w:trHeight w:val="491"/>
        </w:trPr>
        <w:tc>
          <w:tcPr>
            <w:tcW w:w="5000" w:type="pct"/>
            <w:shd w:val="clear" w:color="auto" w:fill="C4BC96"/>
          </w:tcPr>
          <w:p w:rsidR="005C4954" w:rsidRPr="006C1B29" w:rsidRDefault="005C4954" w:rsidP="00D46364">
            <w:pPr>
              <w:pStyle w:val="Nagwek2"/>
              <w:spacing w:line="360" w:lineRule="auto"/>
              <w:rPr>
                <w:rFonts w:ascii="Calibri" w:eastAsia="Times New Roman" w:hAnsi="Calibri" w:cs="Calibri"/>
                <w:i w:val="0"/>
                <w:iCs w:val="0"/>
                <w:sz w:val="24"/>
                <w:szCs w:val="24"/>
              </w:rPr>
            </w:pPr>
            <w:r w:rsidRPr="006C1B29">
              <w:rPr>
                <w:rFonts w:ascii="Calibri" w:eastAsia="Times New Roman" w:hAnsi="Calibri" w:cs="Calibri"/>
                <w:i w:val="0"/>
                <w:iCs w:val="0"/>
                <w:sz w:val="24"/>
                <w:szCs w:val="24"/>
              </w:rPr>
              <w:t>Część III. Dodatkowe informacje</w:t>
            </w:r>
          </w:p>
        </w:tc>
      </w:tr>
      <w:tr w:rsidR="00504BDF" w:rsidRPr="00AE24D0" w:rsidTr="00E85E95">
        <w:tblPrEx>
          <w:shd w:val="clear" w:color="auto" w:fill="auto"/>
        </w:tblPrEx>
        <w:trPr>
          <w:trHeight w:val="644"/>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4BDF" w:rsidRPr="001F2D3B" w:rsidRDefault="00504BDF" w:rsidP="00504BDF">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234C04" w:rsidRPr="006C1B29" w:rsidRDefault="00234C04" w:rsidP="00234C04">
      <w:pPr>
        <w:widowControl w:val="0"/>
        <w:autoSpaceDE w:val="0"/>
        <w:autoSpaceDN w:val="0"/>
        <w:adjustRightInd w:val="0"/>
        <w:spacing w:before="240"/>
        <w:jc w:val="both"/>
        <w:rPr>
          <w:rFonts w:ascii="Calibri" w:hAnsi="Calibri" w:cs="Verdana"/>
          <w:color w:val="auto"/>
          <w:sz w:val="20"/>
          <w:szCs w:val="20"/>
        </w:rPr>
      </w:pPr>
      <w:r w:rsidRPr="006C1B29">
        <w:rPr>
          <w:rFonts w:ascii="Calibri" w:hAnsi="Calibri" w:cs="Verdana"/>
          <w:color w:val="auto"/>
          <w:sz w:val="20"/>
          <w:szCs w:val="20"/>
        </w:rPr>
        <w:t>Oświadczam(y), że:</w:t>
      </w:r>
    </w:p>
    <w:p w:rsidR="00234C04" w:rsidRPr="006C1B29" w:rsidRDefault="00234C04" w:rsidP="00234C04">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1)</w:t>
      </w:r>
      <w:r w:rsidRPr="006C1B29">
        <w:rPr>
          <w:rFonts w:ascii="Calibri" w:hAnsi="Calibri" w:cs="Verdana"/>
          <w:color w:val="auto"/>
          <w:sz w:val="20"/>
          <w:szCs w:val="20"/>
        </w:rPr>
        <w:tab/>
        <w:t>od daty zawarcia umowy nie zmienił się s</w:t>
      </w:r>
      <w:r w:rsidR="003321F3" w:rsidRPr="006C1B29">
        <w:rPr>
          <w:rFonts w:ascii="Calibri" w:hAnsi="Calibri" w:cs="Verdana"/>
          <w:color w:val="auto"/>
          <w:sz w:val="20"/>
          <w:szCs w:val="20"/>
        </w:rPr>
        <w:t>tatus prawny Zleceniobiorc</w:t>
      </w:r>
      <w:r w:rsidR="008E078F" w:rsidRPr="006C1B29">
        <w:rPr>
          <w:rFonts w:ascii="Calibri" w:hAnsi="Calibri" w:cs="Verdana"/>
          <w:color w:val="auto"/>
          <w:sz w:val="20"/>
          <w:szCs w:val="20"/>
        </w:rPr>
        <w:t>y(-</w:t>
      </w:r>
      <w:r w:rsidR="009E7A2C" w:rsidRPr="006C1B29">
        <w:rPr>
          <w:rFonts w:ascii="Calibri" w:hAnsi="Calibri" w:cs="Verdana"/>
          <w:color w:val="auto"/>
          <w:sz w:val="20"/>
          <w:szCs w:val="20"/>
        </w:rPr>
        <w:t>c</w:t>
      </w:r>
      <w:r w:rsidR="00D1360E" w:rsidRPr="006C1B29">
        <w:rPr>
          <w:rFonts w:ascii="Calibri" w:hAnsi="Calibri" w:cs="Verdana"/>
          <w:color w:val="auto"/>
          <w:sz w:val="20"/>
          <w:szCs w:val="20"/>
        </w:rPr>
        <w:t>ów</w:t>
      </w:r>
      <w:r w:rsidR="008E078F" w:rsidRPr="006C1B29">
        <w:rPr>
          <w:rFonts w:ascii="Calibri" w:hAnsi="Calibri" w:cs="Verdana"/>
          <w:color w:val="auto"/>
          <w:sz w:val="20"/>
          <w:szCs w:val="20"/>
        </w:rPr>
        <w:t>)</w:t>
      </w:r>
      <w:r w:rsidRPr="006C1B29">
        <w:rPr>
          <w:rFonts w:ascii="Calibri" w:hAnsi="Calibri" w:cs="Verdana"/>
          <w:color w:val="auto"/>
          <w:sz w:val="20"/>
          <w:szCs w:val="20"/>
        </w:rPr>
        <w:t>;</w:t>
      </w:r>
    </w:p>
    <w:p w:rsidR="00234C04" w:rsidRPr="006C1B29" w:rsidRDefault="00234C04" w:rsidP="00377323">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2)</w:t>
      </w:r>
      <w:r w:rsidRPr="006C1B29">
        <w:rPr>
          <w:rFonts w:ascii="Calibri" w:hAnsi="Calibri" w:cs="Verdana"/>
          <w:color w:val="auto"/>
          <w:sz w:val="20"/>
          <w:szCs w:val="20"/>
        </w:rPr>
        <w:tab/>
        <w:t>wszystkie</w:t>
      </w:r>
      <w:r w:rsidR="009E7A2C" w:rsidRPr="006C1B29">
        <w:rPr>
          <w:rFonts w:ascii="Calibri" w:hAnsi="Calibri" w:cs="Verdana"/>
          <w:color w:val="auto"/>
          <w:sz w:val="20"/>
          <w:szCs w:val="20"/>
        </w:rPr>
        <w:t xml:space="preserve"> informacje</w:t>
      </w:r>
      <w:r w:rsidRPr="006C1B29">
        <w:rPr>
          <w:rFonts w:ascii="Calibri" w:hAnsi="Calibri" w:cs="Verdana"/>
          <w:color w:val="auto"/>
          <w:sz w:val="20"/>
          <w:szCs w:val="20"/>
        </w:rPr>
        <w:t xml:space="preserve"> podane w niniejszym sprawozdaniu są zgodne z aktualnym stanem prawnym i</w:t>
      </w:r>
      <w:r w:rsidR="005C4954" w:rsidRPr="006C1B29">
        <w:rPr>
          <w:rFonts w:ascii="Calibri" w:hAnsi="Calibri" w:cs="Verdana"/>
          <w:color w:val="auto"/>
          <w:sz w:val="20"/>
          <w:szCs w:val="20"/>
        </w:rPr>
        <w:t> </w:t>
      </w:r>
      <w:r w:rsidRPr="006C1B29">
        <w:rPr>
          <w:rFonts w:ascii="Calibri" w:hAnsi="Calibri" w:cs="Verdana"/>
          <w:color w:val="auto"/>
          <w:sz w:val="20"/>
          <w:szCs w:val="20"/>
        </w:rPr>
        <w:t>faktycznym;</w:t>
      </w:r>
    </w:p>
    <w:p w:rsidR="00234C04" w:rsidRPr="006C1B29" w:rsidRDefault="007F5EC8" w:rsidP="00234C04">
      <w:pPr>
        <w:widowControl w:val="0"/>
        <w:tabs>
          <w:tab w:val="left" w:pos="284"/>
        </w:tabs>
        <w:autoSpaceDE w:val="0"/>
        <w:autoSpaceDN w:val="0"/>
        <w:adjustRightInd w:val="0"/>
        <w:ind w:left="284" w:hanging="284"/>
        <w:jc w:val="both"/>
        <w:rPr>
          <w:rFonts w:ascii="Calibri" w:hAnsi="Calibri" w:cs="Verdana"/>
          <w:color w:val="auto"/>
          <w:sz w:val="20"/>
          <w:szCs w:val="20"/>
        </w:rPr>
      </w:pPr>
      <w:r>
        <w:rPr>
          <w:rFonts w:ascii="Calibri" w:hAnsi="Calibri" w:cs="Verdana"/>
          <w:color w:val="auto"/>
          <w:sz w:val="20"/>
          <w:szCs w:val="20"/>
        </w:rPr>
        <w:t>3</w:t>
      </w:r>
      <w:r w:rsidR="00234C04" w:rsidRPr="006C1B29">
        <w:rPr>
          <w:rFonts w:ascii="Calibri" w:hAnsi="Calibri" w:cs="Verdana"/>
          <w:color w:val="auto"/>
          <w:sz w:val="20"/>
          <w:szCs w:val="20"/>
        </w:rPr>
        <w:t>)</w:t>
      </w:r>
      <w:r w:rsidR="00234C04" w:rsidRPr="006C1B29">
        <w:rPr>
          <w:rFonts w:ascii="Calibri" w:hAnsi="Calibri" w:cs="Verdana"/>
          <w:color w:val="auto"/>
          <w:sz w:val="20"/>
          <w:szCs w:val="20"/>
        </w:rPr>
        <w:tab/>
      </w:r>
      <w:r w:rsidR="00836880" w:rsidRPr="00836880">
        <w:rPr>
          <w:rFonts w:ascii="Calibri" w:hAnsi="Calibri" w:cs="Verdana"/>
          <w:color w:val="auto"/>
          <w:sz w:val="20"/>
          <w:szCs w:val="20"/>
        </w:rPr>
        <w:t>w zakresie związanym z otwartym konkursem ofert, w tym z gromadzeniem, przetwarzaniem</w:t>
      </w:r>
      <w:r w:rsidR="00836880">
        <w:rPr>
          <w:rFonts w:ascii="Calibri" w:hAnsi="Calibri" w:cs="Verdana"/>
          <w:color w:val="auto"/>
          <w:sz w:val="20"/>
          <w:szCs w:val="20"/>
        </w:rPr>
        <w:br/>
      </w:r>
      <w:r w:rsidR="00836880" w:rsidRPr="00836880">
        <w:rPr>
          <w:rFonts w:ascii="Calibri" w:hAnsi="Calibri" w:cs="Verdana"/>
          <w:color w:val="auto"/>
          <w:sz w:val="20"/>
          <w:szCs w:val="20"/>
        </w:rPr>
        <w:t>i przekazywaniem danych osobowych, a także wprowadzaniem ich do systemów informatycznych, osoby, których dotyczą te dane, złożyły stosowne oświadczenia zgodnie z przepisami o ochronie danych osobowych.</w:t>
      </w:r>
    </w:p>
    <w:p w:rsidR="00E3761E" w:rsidRPr="006C1B29" w:rsidRDefault="00E3761E" w:rsidP="00234C04">
      <w:pPr>
        <w:widowControl w:val="0"/>
        <w:tabs>
          <w:tab w:val="left" w:pos="284"/>
        </w:tabs>
        <w:autoSpaceDE w:val="0"/>
        <w:autoSpaceDN w:val="0"/>
        <w:adjustRightInd w:val="0"/>
        <w:ind w:left="284" w:hanging="284"/>
        <w:jc w:val="both"/>
        <w:rPr>
          <w:rFonts w:ascii="Calibri" w:hAnsi="Calibr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2705"/>
        <w:gridCol w:w="2281"/>
        <w:gridCol w:w="2184"/>
        <w:gridCol w:w="248"/>
      </w:tblGrid>
      <w:tr w:rsidR="00504BDF" w:rsidRPr="00AE24D0" w:rsidTr="00836880">
        <w:trPr>
          <w:trHeight w:val="340"/>
        </w:trPr>
        <w:tc>
          <w:tcPr>
            <w:tcW w:w="236" w:type="dxa"/>
            <w:tcBorders>
              <w:bottom w:val="nil"/>
              <w:right w:val="nil"/>
            </w:tcBorders>
            <w:shd w:val="clear" w:color="auto" w:fill="auto"/>
          </w:tcPr>
          <w:p w:rsidR="00504BDF" w:rsidRPr="006C1B29" w:rsidRDefault="00504BDF" w:rsidP="00504BDF">
            <w:pPr>
              <w:ind w:right="-108"/>
              <w:jc w:val="center"/>
              <w:rPr>
                <w:rFonts w:ascii="Calibri" w:hAnsi="Calibri" w:cs="Calibri"/>
                <w:sz w:val="18"/>
                <w:szCs w:val="22"/>
              </w:rPr>
            </w:pPr>
          </w:p>
        </w:tc>
        <w:tc>
          <w:tcPr>
            <w:tcW w:w="7170" w:type="dxa"/>
            <w:gridSpan w:val="3"/>
            <w:tcBorders>
              <w:left w:val="nil"/>
              <w:bottom w:val="dotted" w:sz="8" w:space="0" w:color="auto"/>
              <w:right w:val="nil"/>
            </w:tcBorders>
            <w:shd w:val="clear" w:color="auto" w:fill="auto"/>
            <w:vAlign w:val="bottom"/>
          </w:tcPr>
          <w:p w:rsidR="00504BDF" w:rsidRPr="006C1B29" w:rsidRDefault="00E25CE6" w:rsidP="00E25CE6">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left w:val="nil"/>
              <w:bottom w:val="nil"/>
            </w:tcBorders>
            <w:shd w:val="clear" w:color="auto" w:fill="auto"/>
          </w:tcPr>
          <w:p w:rsidR="00504BDF" w:rsidRPr="006C1B29" w:rsidRDefault="00504BDF" w:rsidP="00504BDF">
            <w:pPr>
              <w:ind w:right="-108"/>
              <w:jc w:val="center"/>
              <w:rPr>
                <w:rFonts w:ascii="Calibri" w:hAnsi="Calibri" w:cs="Calibri"/>
                <w:sz w:val="18"/>
                <w:szCs w:val="22"/>
              </w:rPr>
            </w:pPr>
          </w:p>
        </w:tc>
      </w:tr>
      <w:tr w:rsidR="00E25CE6" w:rsidRPr="00AE24D0" w:rsidTr="00836880">
        <w:trPr>
          <w:trHeight w:val="340"/>
        </w:trPr>
        <w:tc>
          <w:tcPr>
            <w:tcW w:w="236" w:type="dxa"/>
            <w:tcBorders>
              <w:top w:val="nil"/>
              <w:bottom w:val="nil"/>
              <w:right w:val="nil"/>
            </w:tcBorders>
            <w:shd w:val="clear" w:color="auto" w:fill="auto"/>
          </w:tcPr>
          <w:p w:rsidR="00E25CE6" w:rsidRPr="006C1B29" w:rsidRDefault="00E25CE6" w:rsidP="00E25CE6">
            <w:pPr>
              <w:ind w:right="-108"/>
              <w:jc w:val="center"/>
              <w:rPr>
                <w:rFonts w:ascii="Calibri" w:hAnsi="Calibri" w:cs="Calibri"/>
                <w:sz w:val="18"/>
                <w:szCs w:val="22"/>
              </w:rPr>
            </w:pPr>
          </w:p>
        </w:tc>
        <w:tc>
          <w:tcPr>
            <w:tcW w:w="7170" w:type="dxa"/>
            <w:gridSpan w:val="3"/>
            <w:tcBorders>
              <w:top w:val="dotted" w:sz="8" w:space="0" w:color="auto"/>
              <w:left w:val="nil"/>
              <w:bottom w:val="dotted" w:sz="8" w:space="0" w:color="auto"/>
              <w:right w:val="nil"/>
            </w:tcBorders>
            <w:shd w:val="clear" w:color="auto" w:fill="auto"/>
            <w:vAlign w:val="bottom"/>
          </w:tcPr>
          <w:p w:rsidR="00E25CE6" w:rsidRPr="006C1B29" w:rsidRDefault="00E25CE6" w:rsidP="00E25CE6">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top w:val="nil"/>
              <w:left w:val="nil"/>
              <w:bottom w:val="nil"/>
            </w:tcBorders>
            <w:shd w:val="clear" w:color="auto" w:fill="auto"/>
          </w:tcPr>
          <w:p w:rsidR="00E25CE6" w:rsidRPr="006C1B29" w:rsidRDefault="00E25CE6" w:rsidP="00E25CE6">
            <w:pPr>
              <w:ind w:right="-108"/>
              <w:jc w:val="center"/>
              <w:rPr>
                <w:rFonts w:ascii="Calibri" w:hAnsi="Calibri" w:cs="Calibri"/>
                <w:sz w:val="18"/>
                <w:szCs w:val="22"/>
              </w:rPr>
            </w:pPr>
          </w:p>
        </w:tc>
      </w:tr>
      <w:tr w:rsidR="00E25CE6" w:rsidRPr="00AE24D0" w:rsidTr="00836880">
        <w:trPr>
          <w:trHeight w:val="1390"/>
        </w:trPr>
        <w:tc>
          <w:tcPr>
            <w:tcW w:w="7654" w:type="dxa"/>
            <w:gridSpan w:val="5"/>
            <w:tcBorders>
              <w:top w:val="nil"/>
              <w:bottom w:val="nil"/>
            </w:tcBorders>
            <w:shd w:val="clear" w:color="auto" w:fill="auto"/>
          </w:tcPr>
          <w:p w:rsidR="00E25CE6" w:rsidRPr="006C1B29" w:rsidRDefault="00836880" w:rsidP="00836880">
            <w:pPr>
              <w:spacing w:line="240" w:lineRule="exact"/>
              <w:ind w:right="-108"/>
              <w:jc w:val="center"/>
              <w:rPr>
                <w:rFonts w:ascii="Calibri" w:eastAsia="Arial" w:hAnsi="Calibri" w:cs="Calibri"/>
                <w:sz w:val="18"/>
                <w:szCs w:val="22"/>
              </w:rPr>
            </w:pPr>
            <w:r w:rsidRPr="00836880">
              <w:rPr>
                <w:rFonts w:ascii="Calibri" w:eastAsia="Arial" w:hAnsi="Calibri" w:cs="Calibri"/>
                <w:sz w:val="18"/>
                <w:szCs w:val="22"/>
              </w:rPr>
              <w:t>Podpis osoby upoważnionej lub podpisy osób upoważnionych</w:t>
            </w:r>
            <w:r>
              <w:rPr>
                <w:rFonts w:ascii="Calibri" w:eastAsia="Arial" w:hAnsi="Calibri" w:cs="Calibri"/>
                <w:sz w:val="18"/>
                <w:szCs w:val="22"/>
              </w:rPr>
              <w:br/>
            </w:r>
            <w:r w:rsidRPr="00836880">
              <w:rPr>
                <w:rFonts w:ascii="Calibri" w:eastAsia="Arial" w:hAnsi="Calibri" w:cs="Calibri"/>
                <w:sz w:val="18"/>
                <w:szCs w:val="22"/>
              </w:rPr>
              <w:t>do składania oświadczeń woli w zakresie zobowiązań finansowych w imieniu Zleceniobiorców.</w:t>
            </w:r>
            <w:r>
              <w:rPr>
                <w:rFonts w:ascii="Calibri" w:eastAsia="Arial" w:hAnsi="Calibri" w:cs="Calibri"/>
                <w:sz w:val="18"/>
                <w:szCs w:val="22"/>
              </w:rPr>
              <w:br/>
            </w:r>
            <w:r w:rsidRPr="00836880">
              <w:rPr>
                <w:rFonts w:ascii="Calibri" w:eastAsia="Arial" w:hAnsi="Calibri" w:cs="Calibri"/>
                <w:sz w:val="18"/>
                <w:szCs w:val="22"/>
              </w:rPr>
              <w:t>W przypadku podpisów nieczytelnych należy czytelnie podać imię i nazwisko osoby podpisującej.</w:t>
            </w:r>
            <w:r w:rsidR="00E25CE6" w:rsidRPr="006C1B29">
              <w:rPr>
                <w:rStyle w:val="Odwoanieprzypisudolnego"/>
                <w:rFonts w:ascii="Calibri" w:eastAsia="Arial" w:hAnsi="Calibri" w:cs="Calibri"/>
                <w:sz w:val="18"/>
                <w:szCs w:val="22"/>
              </w:rPr>
              <w:footnoteReference w:id="9"/>
            </w:r>
            <w:r w:rsidR="00E25CE6" w:rsidRPr="006C1B29">
              <w:rPr>
                <w:rFonts w:ascii="Calibri" w:eastAsia="Arial" w:hAnsi="Calibri" w:cs="Calibri"/>
                <w:sz w:val="18"/>
                <w:szCs w:val="22"/>
                <w:vertAlign w:val="superscript"/>
              </w:rPr>
              <w:t>)</w:t>
            </w:r>
          </w:p>
          <w:p w:rsidR="00E25CE6" w:rsidRPr="006C1B29" w:rsidRDefault="00E25CE6" w:rsidP="00836880">
            <w:pPr>
              <w:ind w:right="-108"/>
              <w:jc w:val="center"/>
              <w:rPr>
                <w:rFonts w:ascii="Calibri" w:eastAsia="Arial" w:hAnsi="Calibri" w:cs="Calibri"/>
                <w:sz w:val="18"/>
                <w:szCs w:val="22"/>
              </w:rPr>
            </w:pPr>
          </w:p>
          <w:p w:rsidR="00E25CE6" w:rsidRPr="006C1B29" w:rsidRDefault="00E25CE6" w:rsidP="00836880">
            <w:pPr>
              <w:spacing w:before="200"/>
              <w:ind w:left="2398" w:right="-108"/>
              <w:rPr>
                <w:rFonts w:ascii="Calibri" w:hAnsi="Calibri" w:cs="Calibri"/>
                <w:sz w:val="20"/>
                <w:szCs w:val="22"/>
              </w:rPr>
            </w:pPr>
            <w:r w:rsidRPr="006C1B29">
              <w:rPr>
                <w:rFonts w:ascii="Calibri" w:eastAsia="Arial" w:hAnsi="Calibri" w:cs="Calibri"/>
                <w:sz w:val="18"/>
                <w:szCs w:val="22"/>
              </w:rPr>
              <w:t xml:space="preserve">Data  </w:t>
            </w:r>
            <w:r w:rsidR="00EA66B2" w:rsidRPr="006C1B29">
              <w:rPr>
                <w:rFonts w:ascii="Calibri" w:eastAsia="Arial" w:hAnsi="Calibri" w:cs="Calibri"/>
                <w:sz w:val="18"/>
                <w:szCs w:val="22"/>
              </w:rPr>
              <w:t xml:space="preserve"> </w:t>
            </w:r>
            <w:r>
              <w:rPr>
                <w:rFonts w:ascii="Arial" w:eastAsia="Arial" w:hAnsi="Arial" w:cs="Arial"/>
                <w:color w:val="auto"/>
                <w:sz w:val="20"/>
                <w:szCs w:val="20"/>
              </w:rPr>
              <w:fldChar w:fldCharType="begin">
                <w:ffData>
                  <w:name w:val="BookMark_1"/>
                  <w:enabled/>
                  <w:calcOnExit w:val="0"/>
                  <w:textInput>
                    <w:maxLength w:val="20"/>
                  </w:textInput>
                </w:ffData>
              </w:fldChar>
            </w:r>
            <w:bookmarkStart w:id="1" w:name="BookMark_1"/>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sidR="00D75858">
              <w:rPr>
                <w:rFonts w:ascii="Arial" w:eastAsia="Arial" w:hAnsi="Arial" w:cs="Arial"/>
                <w:noProof/>
                <w:color w:val="auto"/>
                <w:sz w:val="20"/>
                <w:szCs w:val="20"/>
              </w:rPr>
              <w:t> </w:t>
            </w:r>
            <w:r>
              <w:rPr>
                <w:rFonts w:ascii="Arial" w:eastAsia="Arial" w:hAnsi="Arial" w:cs="Arial"/>
                <w:color w:val="auto"/>
                <w:sz w:val="20"/>
                <w:szCs w:val="20"/>
              </w:rPr>
              <w:fldChar w:fldCharType="end"/>
            </w:r>
            <w:bookmarkEnd w:id="1"/>
          </w:p>
        </w:tc>
      </w:tr>
      <w:tr w:rsidR="00E25CE6" w:rsidRPr="00AE24D0" w:rsidTr="00836880">
        <w:trPr>
          <w:trHeight w:hRule="exact" w:val="170"/>
        </w:trPr>
        <w:tc>
          <w:tcPr>
            <w:tcW w:w="2941" w:type="dxa"/>
            <w:gridSpan w:val="2"/>
            <w:tcBorders>
              <w:top w:val="nil"/>
              <w:right w:val="nil"/>
            </w:tcBorders>
            <w:shd w:val="clear" w:color="auto" w:fill="auto"/>
          </w:tcPr>
          <w:p w:rsidR="00E25CE6" w:rsidRPr="006C1B29" w:rsidRDefault="00E25CE6" w:rsidP="00E25CE6">
            <w:pPr>
              <w:ind w:right="-108"/>
              <w:jc w:val="center"/>
              <w:rPr>
                <w:rFonts w:ascii="Calibri" w:hAnsi="Calibri" w:cs="Calibri"/>
                <w:sz w:val="18"/>
                <w:szCs w:val="22"/>
              </w:rPr>
            </w:pPr>
          </w:p>
        </w:tc>
        <w:tc>
          <w:tcPr>
            <w:tcW w:w="2281" w:type="dxa"/>
            <w:tcBorders>
              <w:top w:val="dotted" w:sz="8" w:space="0" w:color="auto"/>
              <w:left w:val="nil"/>
              <w:right w:val="nil"/>
            </w:tcBorders>
            <w:shd w:val="clear" w:color="auto" w:fill="auto"/>
          </w:tcPr>
          <w:p w:rsidR="00E25CE6" w:rsidRPr="006C1B29" w:rsidRDefault="00E25CE6" w:rsidP="00E25CE6">
            <w:pPr>
              <w:ind w:right="-108"/>
              <w:jc w:val="center"/>
              <w:rPr>
                <w:rFonts w:ascii="Calibri" w:hAnsi="Calibri" w:cs="Calibri"/>
                <w:sz w:val="18"/>
                <w:szCs w:val="22"/>
              </w:rPr>
            </w:pPr>
          </w:p>
        </w:tc>
        <w:tc>
          <w:tcPr>
            <w:tcW w:w="2432" w:type="dxa"/>
            <w:gridSpan w:val="2"/>
            <w:tcBorders>
              <w:top w:val="nil"/>
              <w:left w:val="nil"/>
            </w:tcBorders>
            <w:shd w:val="clear" w:color="auto" w:fill="auto"/>
          </w:tcPr>
          <w:p w:rsidR="00E25CE6" w:rsidRPr="006C1B29" w:rsidRDefault="00E25CE6" w:rsidP="00E25CE6">
            <w:pPr>
              <w:ind w:right="-108"/>
              <w:jc w:val="center"/>
              <w:rPr>
                <w:rFonts w:ascii="Calibri" w:hAnsi="Calibri" w:cs="Calibri"/>
                <w:sz w:val="18"/>
                <w:szCs w:val="22"/>
              </w:rPr>
            </w:pPr>
          </w:p>
        </w:tc>
      </w:tr>
    </w:tbl>
    <w:p w:rsidR="00234C04" w:rsidRPr="006C1B29" w:rsidRDefault="00377323" w:rsidP="00836880">
      <w:pPr>
        <w:widowControl w:val="0"/>
        <w:autoSpaceDE w:val="0"/>
        <w:autoSpaceDN w:val="0"/>
        <w:adjustRightInd w:val="0"/>
        <w:spacing w:before="480"/>
        <w:jc w:val="both"/>
        <w:rPr>
          <w:rFonts w:ascii="Calibri" w:hAnsi="Calibri"/>
          <w:color w:val="auto"/>
          <w:sz w:val="16"/>
          <w:szCs w:val="16"/>
        </w:rPr>
      </w:pPr>
      <w:r w:rsidRPr="006C1B29">
        <w:rPr>
          <w:rFonts w:ascii="Calibri" w:hAnsi="Calibri"/>
          <w:color w:val="auto"/>
          <w:sz w:val="16"/>
          <w:szCs w:val="16"/>
        </w:rPr>
        <w:t>P</w:t>
      </w:r>
      <w:r w:rsidR="00234C04" w:rsidRPr="006C1B29">
        <w:rPr>
          <w:rFonts w:ascii="Calibri" w:hAnsi="Calibri"/>
          <w:color w:val="auto"/>
          <w:sz w:val="16"/>
          <w:szCs w:val="16"/>
        </w:rPr>
        <w:t>OUCZENIE</w:t>
      </w:r>
    </w:p>
    <w:p w:rsidR="00836880" w:rsidRDefault="00836880" w:rsidP="004F5D2C">
      <w:pPr>
        <w:jc w:val="both"/>
        <w:rPr>
          <w:rFonts w:ascii="Calibri" w:hAnsi="Calibri"/>
          <w:color w:val="auto"/>
          <w:sz w:val="16"/>
          <w:szCs w:val="16"/>
        </w:rPr>
      </w:pPr>
      <w:r w:rsidRPr="00836880">
        <w:rPr>
          <w:rFonts w:ascii="Calibri" w:hAnsi="Calibri"/>
          <w:color w:val="auto"/>
          <w:sz w:val="16"/>
          <w:szCs w:val="16"/>
        </w:rPr>
        <w:t>Sprawozdania składa się osobiście lub przesyła przesyłką poleconą na adres Zleceniodawcy w terminie przewidzianym w umowie.</w:t>
      </w:r>
    </w:p>
    <w:p w:rsidR="00EB01EF" w:rsidRPr="006C1B29" w:rsidRDefault="00836880" w:rsidP="00836880">
      <w:pPr>
        <w:jc w:val="both"/>
        <w:rPr>
          <w:rFonts w:ascii="Calibri" w:hAnsi="Calibri" w:cs="Verdana"/>
          <w:sz w:val="16"/>
          <w:szCs w:val="16"/>
        </w:rPr>
      </w:pPr>
      <w:r w:rsidRPr="00836880">
        <w:rPr>
          <w:rFonts w:ascii="Calibri" w:hAnsi="Calibr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2017 r. poz. 570, z późn. zm.), za poświadczeniem przedłożenia Zleceniodawcy, lub nadane w polskiej placówce pocztowej operatora publicznego.</w:t>
      </w:r>
    </w:p>
    <w:sectPr w:rsidR="00EB01EF" w:rsidRPr="006C1B29" w:rsidSect="00836880">
      <w:footerReference w:type="default" r:id="rId8"/>
      <w:endnotePr>
        <w:numFmt w:val="decimal"/>
      </w:endnotePr>
      <w:pgSz w:w="11906" w:h="16838"/>
      <w:pgMar w:top="1077" w:right="1276"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C54" w:rsidRDefault="00A00C54">
      <w:r>
        <w:separator/>
      </w:r>
    </w:p>
  </w:endnote>
  <w:endnote w:type="continuationSeparator" w:id="0">
    <w:p w:rsidR="00A00C54" w:rsidRDefault="00A0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D9B" w:rsidRPr="00E923BC" w:rsidRDefault="009A2D9B">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0A22B8">
      <w:rPr>
        <w:rFonts w:ascii="Calibri" w:hAnsi="Calibri"/>
        <w:noProof/>
        <w:sz w:val="22"/>
        <w:szCs w:val="22"/>
      </w:rPr>
      <w:t>3</w:t>
    </w:r>
    <w:r w:rsidRPr="00E923BC">
      <w:rPr>
        <w:rFonts w:ascii="Calibri" w:hAnsi="Calibri"/>
        <w:sz w:val="22"/>
        <w:szCs w:val="22"/>
      </w:rPr>
      <w:fldChar w:fldCharType="end"/>
    </w:r>
  </w:p>
  <w:p w:rsidR="009A2D9B" w:rsidRDefault="009A2D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C54" w:rsidRDefault="00A00C54">
      <w:r>
        <w:separator/>
      </w:r>
    </w:p>
  </w:footnote>
  <w:footnote w:type="continuationSeparator" w:id="0">
    <w:p w:rsidR="00A00C54" w:rsidRDefault="00A00C54">
      <w:r>
        <w:continuationSeparator/>
      </w:r>
    </w:p>
  </w:footnote>
  <w:footnote w:id="1">
    <w:p w:rsidR="009A2D9B" w:rsidRPr="006C1B29" w:rsidRDefault="009A2D9B" w:rsidP="00DE2E4C">
      <w:pPr>
        <w:pStyle w:val="Tekstprzypisudolnego"/>
        <w:ind w:left="142" w:hanging="142"/>
        <w:jc w:val="both"/>
        <w:rPr>
          <w:rFonts w:ascii="Calibri" w:hAnsi="Calibri"/>
        </w:rPr>
      </w:pPr>
      <w:r w:rsidRPr="006C1B29">
        <w:rPr>
          <w:rStyle w:val="Odwoanieprzypisudolnego"/>
          <w:rFonts w:ascii="Calibri" w:hAnsi="Calibri"/>
        </w:rPr>
        <w:footnoteRef/>
      </w:r>
      <w:r w:rsidRPr="006C1B29">
        <w:rPr>
          <w:rFonts w:ascii="Calibri" w:hAnsi="Calibri"/>
          <w:vertAlign w:val="superscript"/>
        </w:rPr>
        <w:t>)</w:t>
      </w:r>
      <w:r w:rsidRPr="006C1B29">
        <w:rPr>
          <w:rFonts w:ascii="Calibri" w:hAnsi="Calibri"/>
        </w:rPr>
        <w:t xml:space="preserve"> </w:t>
      </w:r>
      <w:r w:rsidRPr="006C1B29">
        <w:rPr>
          <w:rFonts w:ascii="Calibri" w:hAnsi="Calibri"/>
          <w:sz w:val="18"/>
          <w:szCs w:val="18"/>
        </w:rPr>
        <w:t>Dotyczy podzlecenia realizacji zadania, o którym mowa w art. 16 ust. 4 ustawy z dnia 24 kwietnia 2003  r. o działalności pożytku publicznego i o wolontariacie.</w:t>
      </w:r>
    </w:p>
  </w:footnote>
  <w:footnote w:id="2">
    <w:p w:rsidR="000172F7" w:rsidRPr="001E1DAD" w:rsidRDefault="000172F7" w:rsidP="000172F7">
      <w:pPr>
        <w:pStyle w:val="Tekstprzypisudolnego"/>
        <w:ind w:left="168" w:hanging="168"/>
        <w:rPr>
          <w:rFonts w:ascii="Calibri" w:hAnsi="Calibri" w:cs="Calibri"/>
          <w:sz w:val="18"/>
        </w:rPr>
      </w:pPr>
      <w:r>
        <w:rPr>
          <w:rStyle w:val="Odwoanieprzypisudolnego"/>
        </w:rPr>
        <w:footnoteRef/>
      </w:r>
      <w:r w:rsidRPr="001E1DAD">
        <w:rPr>
          <w:rFonts w:ascii="Calibri" w:hAnsi="Calibri" w:cs="Calibri"/>
          <w:sz w:val="18"/>
        </w:rPr>
        <w:t xml:space="preserve"> </w:t>
      </w:r>
      <w:r w:rsidRPr="001E1DAD">
        <w:rPr>
          <w:rFonts w:ascii="Calibri" w:hAnsi="Calibri" w:cs="Calibri"/>
          <w:sz w:val="18"/>
        </w:rPr>
        <w:tab/>
        <w:t>Wypełnić jedynie w przypadku wsparcia realizacji zadania publicznego.</w:t>
      </w:r>
    </w:p>
  </w:footnote>
  <w:footnote w:id="3">
    <w:p w:rsidR="000172F7" w:rsidRDefault="000172F7" w:rsidP="000172F7">
      <w:pPr>
        <w:pStyle w:val="Tekstprzypisudolnego"/>
        <w:ind w:left="168" w:hanging="168"/>
        <w:jc w:val="both"/>
      </w:pPr>
      <w:r>
        <w:rPr>
          <w:rStyle w:val="Odwoanieprzypisudolnego"/>
        </w:rPr>
        <w:footnoteRef/>
      </w:r>
      <w:r>
        <w:tab/>
      </w:r>
      <w:r w:rsidRPr="001E1DAD">
        <w:rPr>
          <w:rFonts w:ascii="Calibri" w:hAnsi="Calibri" w:cs="Calibri"/>
          <w:sz w:val="18"/>
        </w:rPr>
        <w:t>Na przykład dotacje z budżetu państwa lub budżetu jednostki samorządu terytorialnego, funduszy celowych, środki</w:t>
      </w:r>
      <w:r w:rsidRPr="001E1DAD">
        <w:rPr>
          <w:rFonts w:ascii="Calibri" w:hAnsi="Calibri" w:cs="Calibri"/>
          <w:sz w:val="18"/>
        </w:rPr>
        <w:br/>
        <w:t>z funduszy strukturalnych.</w:t>
      </w:r>
    </w:p>
  </w:footnote>
  <w:footnote w:id="4">
    <w:p w:rsidR="000172F7" w:rsidRDefault="000172F7" w:rsidP="000172F7">
      <w:pPr>
        <w:pStyle w:val="Tekstprzypisudolnego"/>
        <w:ind w:left="168" w:hanging="168"/>
      </w:pPr>
      <w:r>
        <w:rPr>
          <w:rStyle w:val="Odwoanieprzypisudolnego"/>
        </w:rPr>
        <w:footnoteRef/>
      </w:r>
      <w:r>
        <w:tab/>
      </w:r>
      <w:r w:rsidRPr="001E1DAD">
        <w:rPr>
          <w:rFonts w:ascii="Calibri" w:hAnsi="Calibri" w:cs="Calibri"/>
          <w:sz w:val="18"/>
        </w:rPr>
        <w:t>Wypełnić jedynie w przypadku, gdy umowa dopuszczała wycenę wkładu rzeczowego.</w:t>
      </w:r>
    </w:p>
  </w:footnote>
  <w:footnote w:id="5">
    <w:p w:rsidR="000172F7" w:rsidRDefault="000172F7" w:rsidP="000172F7">
      <w:pPr>
        <w:pStyle w:val="Tekstprzypisudolnego"/>
        <w:ind w:left="168" w:right="-80" w:hanging="168"/>
        <w:jc w:val="both"/>
      </w:pPr>
      <w:r>
        <w:rPr>
          <w:rStyle w:val="Odwoanieprzypisudolnego"/>
        </w:rPr>
        <w:footnoteRef/>
      </w:r>
      <w:r>
        <w:tab/>
      </w:r>
      <w:r w:rsidRPr="001E1DAD">
        <w:rPr>
          <w:rFonts w:ascii="Calibri" w:hAnsi="Calibri" w:cs="Calibri"/>
          <w:sz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wykorzystana w realizacji zadania publicznego.</w:t>
      </w:r>
    </w:p>
  </w:footnote>
  <w:footnote w:id="6">
    <w:p w:rsidR="000172F7" w:rsidRDefault="000172F7" w:rsidP="00836880">
      <w:pPr>
        <w:pStyle w:val="Tekstprzypisudolnego"/>
        <w:ind w:left="168" w:right="281" w:hanging="168"/>
        <w:jc w:val="both"/>
      </w:pPr>
      <w:r>
        <w:rPr>
          <w:rStyle w:val="Odwoanieprzypisudolnego"/>
        </w:rPr>
        <w:footnoteRef/>
      </w:r>
      <w:r w:rsidRPr="001E1DAD">
        <w:rPr>
          <w:rFonts w:ascii="Calibri" w:hAnsi="Calibri" w:cs="Calibri"/>
          <w:sz w:val="18"/>
        </w:rPr>
        <w:t xml:space="preserve"> </w:t>
      </w:r>
      <w:r w:rsidR="00836880" w:rsidRPr="001E1DAD">
        <w:rPr>
          <w:rFonts w:ascii="Calibri" w:hAnsi="Calibri" w:cs="Calibri"/>
          <w:sz w:val="18"/>
        </w:rPr>
        <w:tab/>
        <w:t>Procentowy udział kwoty dotacji, o której mowa w pkt 1.1, w całkowitych kosztach zadania publicznego należy podać</w:t>
      </w:r>
      <w:r w:rsidR="00836880" w:rsidRPr="001E1DAD">
        <w:rPr>
          <w:rFonts w:ascii="Calibri" w:hAnsi="Calibri" w:cs="Calibri"/>
          <w:sz w:val="18"/>
        </w:rPr>
        <w:br/>
        <w:t>z dokładnością do dwóch miejsc po przecinku.</w:t>
      </w:r>
    </w:p>
  </w:footnote>
  <w:footnote w:id="7">
    <w:p w:rsidR="007F5EC8" w:rsidRDefault="007F5EC8" w:rsidP="00836880">
      <w:pPr>
        <w:pStyle w:val="Tekstprzypisudolnego"/>
        <w:ind w:left="168" w:right="281" w:hanging="168"/>
        <w:jc w:val="both"/>
      </w:pPr>
      <w:r>
        <w:rPr>
          <w:rStyle w:val="Odwoanieprzypisudolnego"/>
        </w:rPr>
        <w:footnoteRef/>
      </w:r>
      <w:r>
        <w:t xml:space="preserve"> </w:t>
      </w:r>
      <w:r w:rsidR="00836880" w:rsidRPr="001E1DAD">
        <w:rPr>
          <w:rFonts w:ascii="Calibri" w:hAnsi="Calibri" w:cs="Calibri"/>
          <w:sz w:val="18"/>
        </w:rPr>
        <w:t>Procentowy udział innych środków finansowych, o których mowa w pkt 2, w stosunku do otrzymanej kwoty dotacji należy podać z dokładnością do dwóch miejsc po przecinku.</w:t>
      </w:r>
    </w:p>
  </w:footnote>
  <w:footnote w:id="8">
    <w:p w:rsidR="007F5EC8" w:rsidRDefault="007F5EC8" w:rsidP="00836880">
      <w:pPr>
        <w:pStyle w:val="Tekstprzypisudolnego"/>
        <w:ind w:left="168" w:right="281" w:hanging="168"/>
        <w:jc w:val="both"/>
      </w:pPr>
      <w:r>
        <w:rPr>
          <w:rStyle w:val="Odwoanieprzypisudolnego"/>
        </w:rPr>
        <w:footnoteRef/>
      </w:r>
      <w:r w:rsidR="00836880">
        <w:tab/>
      </w:r>
      <w:r w:rsidR="00836880" w:rsidRPr="001E1DAD">
        <w:rPr>
          <w:rFonts w:ascii="Calibri" w:hAnsi="Calibri" w:cs="Calibri"/>
          <w:sz w:val="18"/>
        </w:rPr>
        <w:t>Procentowy udział środków niefinansowych, o których mowa w pkt 3, w stosunku do otrzymanej kwoty dotacji należy podać z dokładnością do dwóch miejsc po przecinku.</w:t>
      </w:r>
    </w:p>
  </w:footnote>
  <w:footnote w:id="9">
    <w:p w:rsidR="009A2D9B" w:rsidRPr="006C1B29" w:rsidRDefault="009A2D9B" w:rsidP="00504BDF">
      <w:pPr>
        <w:pStyle w:val="Tekstprzypisudolnego"/>
        <w:jc w:val="both"/>
        <w:rPr>
          <w:rFonts w:ascii="Calibri" w:hAnsi="Calibri"/>
        </w:rPr>
      </w:pPr>
      <w:r w:rsidRPr="006C1B29">
        <w:rPr>
          <w:rStyle w:val="Odwoanieprzypisudolnego"/>
          <w:rFonts w:ascii="Calibri" w:hAnsi="Calibri"/>
        </w:rPr>
        <w:footnoteRef/>
      </w:r>
      <w:r w:rsidRPr="006C1B29">
        <w:rPr>
          <w:rFonts w:ascii="Calibri" w:hAnsi="Calibri"/>
        </w:rPr>
        <w:t xml:space="preserve"> </w:t>
      </w:r>
      <w:r w:rsidRPr="006C1B29">
        <w:rPr>
          <w:rFonts w:ascii="Calibri" w:hAnsi="Calibri"/>
          <w:sz w:val="18"/>
          <w:szCs w:val="18"/>
        </w:rPr>
        <w:t>Nie dotyczy sprawozdania sporządzanego w 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AA"/>
    <w:rsid w:val="00000125"/>
    <w:rsid w:val="000009EF"/>
    <w:rsid w:val="00012CA6"/>
    <w:rsid w:val="00012F54"/>
    <w:rsid w:val="00013FAE"/>
    <w:rsid w:val="000172F7"/>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A22B8"/>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9D8"/>
    <w:rsid w:val="00156ACE"/>
    <w:rsid w:val="0015788E"/>
    <w:rsid w:val="00163C1C"/>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1DAD"/>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1BBF"/>
    <w:rsid w:val="00292573"/>
    <w:rsid w:val="002958DD"/>
    <w:rsid w:val="00296B51"/>
    <w:rsid w:val="002A0C77"/>
    <w:rsid w:val="002A29F7"/>
    <w:rsid w:val="002A39CE"/>
    <w:rsid w:val="002A422B"/>
    <w:rsid w:val="002A6532"/>
    <w:rsid w:val="002A74E5"/>
    <w:rsid w:val="002B249F"/>
    <w:rsid w:val="002B26DB"/>
    <w:rsid w:val="002B5D25"/>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92"/>
    <w:rsid w:val="002F48DD"/>
    <w:rsid w:val="002F6CBC"/>
    <w:rsid w:val="00303604"/>
    <w:rsid w:val="003053E0"/>
    <w:rsid w:val="00307A27"/>
    <w:rsid w:val="00311754"/>
    <w:rsid w:val="00315FFD"/>
    <w:rsid w:val="003207EF"/>
    <w:rsid w:val="00320965"/>
    <w:rsid w:val="0032128D"/>
    <w:rsid w:val="00321BCC"/>
    <w:rsid w:val="00323FC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1110"/>
    <w:rsid w:val="003C3200"/>
    <w:rsid w:val="003C43D0"/>
    <w:rsid w:val="003D271A"/>
    <w:rsid w:val="003D385D"/>
    <w:rsid w:val="003D5D64"/>
    <w:rsid w:val="003E39A6"/>
    <w:rsid w:val="003E4D32"/>
    <w:rsid w:val="003F1D72"/>
    <w:rsid w:val="003F2CF3"/>
    <w:rsid w:val="003F52BE"/>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3CA9"/>
    <w:rsid w:val="00455553"/>
    <w:rsid w:val="00456F9E"/>
    <w:rsid w:val="004603C9"/>
    <w:rsid w:val="00460645"/>
    <w:rsid w:val="00464FD8"/>
    <w:rsid w:val="0046523D"/>
    <w:rsid w:val="004655E7"/>
    <w:rsid w:val="00472D01"/>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210E"/>
    <w:rsid w:val="004F3CCC"/>
    <w:rsid w:val="004F5D2C"/>
    <w:rsid w:val="004F789E"/>
    <w:rsid w:val="004F7CFC"/>
    <w:rsid w:val="00503CCC"/>
    <w:rsid w:val="00504166"/>
    <w:rsid w:val="00504BDF"/>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1244"/>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5091"/>
    <w:rsid w:val="006A7909"/>
    <w:rsid w:val="006A7A10"/>
    <w:rsid w:val="006B024B"/>
    <w:rsid w:val="006B48F2"/>
    <w:rsid w:val="006B4922"/>
    <w:rsid w:val="006B5100"/>
    <w:rsid w:val="006B58D2"/>
    <w:rsid w:val="006B5EF2"/>
    <w:rsid w:val="006C0692"/>
    <w:rsid w:val="006C0D8D"/>
    <w:rsid w:val="006C1B29"/>
    <w:rsid w:val="006C608D"/>
    <w:rsid w:val="006C7BAE"/>
    <w:rsid w:val="006D19E4"/>
    <w:rsid w:val="006D23AD"/>
    <w:rsid w:val="006D40C9"/>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B7123"/>
    <w:rsid w:val="007C4287"/>
    <w:rsid w:val="007C6F41"/>
    <w:rsid w:val="007C7C11"/>
    <w:rsid w:val="007D2EFA"/>
    <w:rsid w:val="007F08B6"/>
    <w:rsid w:val="007F148A"/>
    <w:rsid w:val="007F1CE4"/>
    <w:rsid w:val="007F2F62"/>
    <w:rsid w:val="007F5EC8"/>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6880"/>
    <w:rsid w:val="00837BF9"/>
    <w:rsid w:val="0084006A"/>
    <w:rsid w:val="00843C5F"/>
    <w:rsid w:val="008442A9"/>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E5B80"/>
    <w:rsid w:val="008F08B5"/>
    <w:rsid w:val="008F4963"/>
    <w:rsid w:val="00901793"/>
    <w:rsid w:val="00907950"/>
    <w:rsid w:val="00907C7C"/>
    <w:rsid w:val="00910C72"/>
    <w:rsid w:val="00910DBE"/>
    <w:rsid w:val="00915968"/>
    <w:rsid w:val="009164A6"/>
    <w:rsid w:val="00917D9C"/>
    <w:rsid w:val="00920328"/>
    <w:rsid w:val="00921552"/>
    <w:rsid w:val="009217A9"/>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2D9B"/>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0C54"/>
    <w:rsid w:val="00A038BC"/>
    <w:rsid w:val="00A04DA3"/>
    <w:rsid w:val="00A109F2"/>
    <w:rsid w:val="00A14563"/>
    <w:rsid w:val="00A21721"/>
    <w:rsid w:val="00A22B07"/>
    <w:rsid w:val="00A23537"/>
    <w:rsid w:val="00A301C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C6FAA"/>
    <w:rsid w:val="00BD43A9"/>
    <w:rsid w:val="00BD672E"/>
    <w:rsid w:val="00BD74D8"/>
    <w:rsid w:val="00BE1825"/>
    <w:rsid w:val="00BE2469"/>
    <w:rsid w:val="00BE3C42"/>
    <w:rsid w:val="00BE4313"/>
    <w:rsid w:val="00BE79E2"/>
    <w:rsid w:val="00BF005D"/>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2202"/>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0CBF"/>
    <w:rsid w:val="00D52D8E"/>
    <w:rsid w:val="00D56737"/>
    <w:rsid w:val="00D61B0F"/>
    <w:rsid w:val="00D6274F"/>
    <w:rsid w:val="00D65E98"/>
    <w:rsid w:val="00D67D2A"/>
    <w:rsid w:val="00D74B9D"/>
    <w:rsid w:val="00D75858"/>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5CE6"/>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85E95"/>
    <w:rsid w:val="00E914DE"/>
    <w:rsid w:val="00E91F49"/>
    <w:rsid w:val="00E923BC"/>
    <w:rsid w:val="00E975D4"/>
    <w:rsid w:val="00E97E40"/>
    <w:rsid w:val="00EA12F6"/>
    <w:rsid w:val="00EA50FF"/>
    <w:rsid w:val="00EA66B2"/>
    <w:rsid w:val="00EA79B8"/>
    <w:rsid w:val="00EA7BCC"/>
    <w:rsid w:val="00EB01EF"/>
    <w:rsid w:val="00EB29B2"/>
    <w:rsid w:val="00EC0A52"/>
    <w:rsid w:val="00EC1A27"/>
    <w:rsid w:val="00EC2A35"/>
    <w:rsid w:val="00EC68A3"/>
    <w:rsid w:val="00ED136C"/>
    <w:rsid w:val="00ED189D"/>
    <w:rsid w:val="00ED1FA8"/>
    <w:rsid w:val="00ED27C4"/>
    <w:rsid w:val="00ED2A4F"/>
    <w:rsid w:val="00ED2ADB"/>
    <w:rsid w:val="00EE10BA"/>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C0AC6"/>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4A77BD-8B26-4644-BD12-E9B0A725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1"/>
    <w:qFormat/>
    <w:rsid w:val="009A7489"/>
    <w:pPr>
      <w:ind w:left="720"/>
      <w:contextualSpacing/>
    </w:pPr>
  </w:style>
  <w:style w:type="paragraph" w:customStyle="1" w:styleId="TableParagraph">
    <w:name w:val="Table Paragraph"/>
    <w:basedOn w:val="Normalny"/>
    <w:uiPriority w:val="1"/>
    <w:qFormat/>
    <w:rsid w:val="00453CA9"/>
    <w:pPr>
      <w:autoSpaceDE w:val="0"/>
      <w:autoSpaceDN w:val="0"/>
      <w:adjustRightInd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NIEMC~1\AppData\Local\Temp\TEMP.75046259_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B4478-7943-45ED-9C53-9EF1F43C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TEMP.75046259_0.dot</Template>
  <TotalTime>1</TotalTime>
  <Pages>3</Pages>
  <Words>980</Words>
  <Characters>5882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Sprawozdanie z wykonania zadania publicznego, o którym mowa w art. 18 ust. 4 ustawy z dnia 24 kwietnia 2003 r. o działalności pożytku publicznego i o wolontariacie</vt:lpstr>
    </vt:vector>
  </TitlesOfParts>
  <Company>Hewlett-Packard</Company>
  <LinksUpToDate>false</LinksUpToDate>
  <CharactersWithSpaces>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 wykonania zadania publicznego, o którym mowa w art. 18 ust. 4 ustawy z dnia 24 kwietnia 2003 r. o działalności pożytku publicznego i o wolontariacie</dc:title>
  <dc:subject>Wykonanie zadań publicznych</dc:subject>
  <dc:creator>zniemczyk</dc:creator>
  <cp:keywords>SPRAWOZDANIE Z WYKONANIA ZADANIA PUBLICZNEGO</cp:keywords>
  <dc:description>Dz.U. 2018, poz. 2057 (załącznik 5)</dc:description>
  <cp:lastModifiedBy>zniemczyk</cp:lastModifiedBy>
  <cp:revision>4</cp:revision>
  <cp:lastPrinted>2016-05-12T13:15:00Z</cp:lastPrinted>
  <dcterms:created xsi:type="dcterms:W3CDTF">2020-01-20T09:13:00Z</dcterms:created>
  <dcterms:modified xsi:type="dcterms:W3CDTF">2020-01-21T08:37:00Z</dcterms:modified>
  <cp:category>Realizacja zadań publicznych</cp:category>
  <cp:contentStatus>Formularz obowiązuje od dnia 29 października 2018 r.</cp:contentStatus>
</cp:coreProperties>
</file>