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6602" w:rsidRPr="00F26D2B" w:rsidRDefault="00D66602" w:rsidP="002C2011">
      <w:pPr>
        <w:pStyle w:val="Tekstpodstawowy"/>
        <w:kinsoku w:val="0"/>
        <w:overflowPunct w:val="0"/>
        <w:spacing w:before="62" w:line="246" w:lineRule="auto"/>
        <w:ind w:left="142" w:right="227" w:hanging="2"/>
        <w:jc w:val="center"/>
        <w:rPr>
          <w:rFonts w:ascii="Calibri" w:hAnsi="Calibri" w:cs="Calibri"/>
          <w:sz w:val="21"/>
          <w:szCs w:val="21"/>
        </w:rPr>
      </w:pPr>
      <w:r w:rsidRPr="00F26D2B">
        <w:rPr>
          <w:rFonts w:ascii="Calibri" w:hAnsi="Calibri" w:cs="Calibri"/>
          <w:sz w:val="21"/>
          <w:szCs w:val="21"/>
        </w:rPr>
        <w:t>OFERTA REALIZACJI ZADANIA PUBLICZNEGO* /</w:t>
      </w:r>
      <w:r w:rsidR="002C2011">
        <w:rPr>
          <w:rFonts w:ascii="Calibri" w:hAnsi="Calibri" w:cs="Calibri"/>
          <w:sz w:val="21"/>
          <w:szCs w:val="21"/>
        </w:rPr>
        <w:br/>
      </w:r>
      <w:r w:rsidRPr="00F26D2B">
        <w:rPr>
          <w:rFonts w:ascii="Calibri" w:hAnsi="Calibri" w:cs="Calibri"/>
          <w:sz w:val="21"/>
          <w:szCs w:val="21"/>
        </w:rPr>
        <w:t>OFERTA WSPÓLNA REALIZACJI ZADANIA PUBLICZNEGO*,</w:t>
      </w:r>
    </w:p>
    <w:p w:rsidR="00D66602" w:rsidRPr="00F26D2B" w:rsidRDefault="00D66602" w:rsidP="002C2011">
      <w:pPr>
        <w:pStyle w:val="Tekstpodstawowy"/>
        <w:kinsoku w:val="0"/>
        <w:overflowPunct w:val="0"/>
        <w:spacing w:line="246" w:lineRule="auto"/>
        <w:ind w:left="142" w:right="227" w:hanging="2"/>
        <w:jc w:val="center"/>
        <w:rPr>
          <w:rFonts w:ascii="Calibri" w:hAnsi="Calibri" w:cs="Calibri"/>
          <w:sz w:val="21"/>
          <w:szCs w:val="21"/>
        </w:rPr>
      </w:pPr>
      <w:r w:rsidRPr="00F26D2B">
        <w:rPr>
          <w:rFonts w:ascii="Calibri" w:hAnsi="Calibri" w:cs="Calibri"/>
          <w:sz w:val="21"/>
          <w:szCs w:val="21"/>
        </w:rPr>
        <w:t>O KTÓREJ MOWA W ART. 14 UST. 1* / 2* USTAWY Z DNIA 24 KWIETNIA 2003 R.</w:t>
      </w:r>
      <w:r w:rsidR="002C2011">
        <w:rPr>
          <w:rFonts w:ascii="Calibri" w:hAnsi="Calibri" w:cs="Calibri"/>
          <w:sz w:val="21"/>
          <w:szCs w:val="21"/>
        </w:rPr>
        <w:br/>
      </w:r>
      <w:r w:rsidRPr="00F26D2B">
        <w:rPr>
          <w:rFonts w:ascii="Calibri" w:hAnsi="Calibri" w:cs="Calibri"/>
          <w:sz w:val="21"/>
          <w:szCs w:val="21"/>
        </w:rPr>
        <w:t>O DZIAŁALNOŚCI POŻYTKU PUBLICZNEGO I O WOLONTARIACIE</w:t>
      </w:r>
      <w:r w:rsidR="002C2011">
        <w:rPr>
          <w:rFonts w:ascii="Calibri" w:hAnsi="Calibri" w:cs="Calibri"/>
          <w:sz w:val="21"/>
          <w:szCs w:val="21"/>
        </w:rPr>
        <w:br/>
      </w:r>
      <w:r w:rsidRPr="00F26D2B">
        <w:rPr>
          <w:rFonts w:ascii="Calibri" w:hAnsi="Calibri" w:cs="Calibri"/>
          <w:sz w:val="21"/>
          <w:szCs w:val="21"/>
        </w:rPr>
        <w:t>(DZ. U. Z 2018 R. POZ. 450, Z PÓŹN. ZM.)</w:t>
      </w:r>
    </w:p>
    <w:p w:rsidR="00D66602" w:rsidRPr="00F26D2B" w:rsidRDefault="00D66602">
      <w:pPr>
        <w:pStyle w:val="Tekstpodstawowy"/>
        <w:kinsoku w:val="0"/>
        <w:overflowPunct w:val="0"/>
        <w:spacing w:before="7"/>
        <w:ind w:left="0"/>
        <w:rPr>
          <w:rFonts w:ascii="Calibri" w:hAnsi="Calibri" w:cs="Calibri"/>
          <w:sz w:val="21"/>
          <w:szCs w:val="21"/>
        </w:rPr>
      </w:pPr>
    </w:p>
    <w:p w:rsidR="00D66602" w:rsidRPr="00F26D2B" w:rsidRDefault="00D66602">
      <w:pPr>
        <w:pStyle w:val="Tekstpodstawowy"/>
        <w:kinsoku w:val="0"/>
        <w:overflowPunct w:val="0"/>
        <w:ind w:left="963"/>
        <w:jc w:val="both"/>
        <w:rPr>
          <w:rFonts w:ascii="Arial" w:hAnsi="Arial" w:cs="Arial"/>
          <w:sz w:val="14"/>
          <w:szCs w:val="14"/>
        </w:rPr>
      </w:pPr>
      <w:r w:rsidRPr="00F26D2B">
        <w:rPr>
          <w:rFonts w:ascii="Arial" w:hAnsi="Arial" w:cs="Arial"/>
          <w:b/>
          <w:bCs/>
          <w:sz w:val="14"/>
          <w:szCs w:val="14"/>
        </w:rPr>
        <w:t>POUCZENIE co do sposobu wypełniania oferty:</w:t>
      </w:r>
    </w:p>
    <w:p w:rsidR="00D66602" w:rsidRPr="00F26D2B" w:rsidRDefault="00D66602">
      <w:pPr>
        <w:pStyle w:val="Tekstpodstawowy"/>
        <w:kinsoku w:val="0"/>
        <w:overflowPunct w:val="0"/>
        <w:spacing w:before="1"/>
        <w:ind w:left="0"/>
        <w:rPr>
          <w:rFonts w:ascii="Arial" w:hAnsi="Arial" w:cs="Arial"/>
          <w:b/>
          <w:bCs/>
          <w:sz w:val="15"/>
          <w:szCs w:val="15"/>
        </w:rPr>
      </w:pPr>
    </w:p>
    <w:p w:rsidR="00D66602" w:rsidRPr="004B5A5D" w:rsidRDefault="00D66602">
      <w:pPr>
        <w:pStyle w:val="Tekstpodstawowy"/>
        <w:kinsoku w:val="0"/>
        <w:overflowPunct w:val="0"/>
        <w:spacing w:line="248" w:lineRule="auto"/>
        <w:ind w:left="963" w:right="851"/>
        <w:jc w:val="both"/>
        <w:rPr>
          <w:rFonts w:ascii="Calibri" w:hAnsi="Calibri" w:cs="Calibri"/>
          <w:sz w:val="15"/>
          <w:szCs w:val="15"/>
        </w:rPr>
      </w:pPr>
      <w:r w:rsidRPr="004B5A5D">
        <w:rPr>
          <w:rFonts w:ascii="Calibri" w:hAnsi="Calibri" w:cs="Calibri"/>
          <w:sz w:val="15"/>
          <w:szCs w:val="15"/>
        </w:rPr>
        <w:t>Ofertę należy  wypełnić  wyłącznie w białych  pustych polach, zgodnie z  instrukcjami  umieszonymi  przy poszczególnych  polach  lub  w przypisach.</w:t>
      </w:r>
    </w:p>
    <w:p w:rsidR="00D66602" w:rsidRPr="004B5A5D" w:rsidRDefault="00D66602">
      <w:pPr>
        <w:pStyle w:val="Tekstpodstawowy"/>
        <w:kinsoku w:val="0"/>
        <w:overflowPunct w:val="0"/>
        <w:spacing w:before="2"/>
        <w:ind w:left="0"/>
        <w:rPr>
          <w:rFonts w:ascii="Calibri" w:hAnsi="Calibri" w:cs="Calibri"/>
          <w:sz w:val="15"/>
          <w:szCs w:val="15"/>
        </w:rPr>
      </w:pPr>
    </w:p>
    <w:p w:rsidR="00D66602" w:rsidRPr="004B5A5D" w:rsidRDefault="00D66602">
      <w:pPr>
        <w:pStyle w:val="Tekstpodstawowy"/>
        <w:kinsoku w:val="0"/>
        <w:overflowPunct w:val="0"/>
        <w:ind w:left="963"/>
        <w:jc w:val="both"/>
        <w:rPr>
          <w:rFonts w:ascii="Calibri" w:hAnsi="Calibri" w:cs="Calibri"/>
          <w:sz w:val="15"/>
          <w:szCs w:val="15"/>
        </w:rPr>
      </w:pPr>
      <w:r w:rsidRPr="004B5A5D">
        <w:rPr>
          <w:rFonts w:ascii="Calibri" w:hAnsi="Calibri" w:cs="Calibri"/>
          <w:sz w:val="15"/>
          <w:szCs w:val="15"/>
        </w:rPr>
        <w:t>W przypadku pól, które nie dotyczą danej oferty, należy wpisać „nie dotyczy” lub przekreślić pole.</w:t>
      </w:r>
    </w:p>
    <w:p w:rsidR="00D66602" w:rsidRPr="004B5A5D" w:rsidRDefault="00D66602">
      <w:pPr>
        <w:pStyle w:val="Tekstpodstawowy"/>
        <w:kinsoku w:val="0"/>
        <w:overflowPunct w:val="0"/>
        <w:spacing w:before="10"/>
        <w:ind w:left="0"/>
        <w:rPr>
          <w:rFonts w:ascii="Calibri" w:hAnsi="Calibri" w:cs="Calibri"/>
          <w:sz w:val="15"/>
          <w:szCs w:val="15"/>
        </w:rPr>
      </w:pPr>
    </w:p>
    <w:p w:rsidR="00D66602" w:rsidRPr="004B5A5D" w:rsidRDefault="00D66602">
      <w:pPr>
        <w:pStyle w:val="Tekstpodstawowy"/>
        <w:kinsoku w:val="0"/>
        <w:overflowPunct w:val="0"/>
        <w:spacing w:line="247" w:lineRule="auto"/>
        <w:ind w:left="963" w:right="850"/>
        <w:jc w:val="both"/>
        <w:rPr>
          <w:rFonts w:ascii="Calibri" w:hAnsi="Calibri" w:cs="Calibri"/>
          <w:sz w:val="15"/>
          <w:szCs w:val="15"/>
        </w:rPr>
      </w:pPr>
      <w:r w:rsidRPr="004B5A5D">
        <w:rPr>
          <w:rFonts w:ascii="Calibri" w:hAnsi="Calibri" w:cs="Calibri"/>
          <w:sz w:val="15"/>
          <w:szCs w:val="15"/>
        </w:rPr>
        <w:t xml:space="preserve">Zaznaczenie „*”, np., „Oferta realizacji zadania publicznego*/Oferta wspólna realizacji zadania publicznego*”, oznacza, że należy skreślić niewłaściwą odpowiedź i pozostawić prawidłową. Przykład: „Oferta realizacji zadania publicznego* </w:t>
      </w:r>
      <w:r w:rsidRPr="004B5A5D">
        <w:rPr>
          <w:rFonts w:ascii="Calibri" w:hAnsi="Calibri" w:cs="Calibri"/>
          <w:strike/>
          <w:sz w:val="15"/>
          <w:szCs w:val="15"/>
        </w:rPr>
        <w:t>/Oferta wspólna realizacji zadania</w:t>
      </w:r>
      <w:r w:rsidRPr="004B5A5D">
        <w:rPr>
          <w:rFonts w:ascii="Calibri" w:hAnsi="Calibri" w:cs="Calibri"/>
          <w:sz w:val="15"/>
          <w:szCs w:val="15"/>
        </w:rPr>
        <w:t xml:space="preserve"> </w:t>
      </w:r>
      <w:r w:rsidRPr="004B5A5D">
        <w:rPr>
          <w:rFonts w:ascii="Calibri" w:hAnsi="Calibri" w:cs="Calibri"/>
          <w:strike/>
          <w:sz w:val="15"/>
          <w:szCs w:val="15"/>
        </w:rPr>
        <w:t>publicznego*</w:t>
      </w:r>
      <w:r w:rsidRPr="004B5A5D">
        <w:rPr>
          <w:rFonts w:ascii="Calibri" w:hAnsi="Calibri" w:cs="Calibri"/>
          <w:sz w:val="15"/>
          <w:szCs w:val="15"/>
        </w:rPr>
        <w:t>”.</w:t>
      </w:r>
    </w:p>
    <w:p w:rsidR="00D66602" w:rsidRPr="00F26D2B" w:rsidRDefault="00D66602">
      <w:pPr>
        <w:pStyle w:val="Tekstpodstawowy"/>
        <w:kinsoku w:val="0"/>
        <w:overflowPunct w:val="0"/>
        <w:ind w:left="0"/>
        <w:rPr>
          <w:rFonts w:ascii="Calibri" w:hAnsi="Calibri" w:cs="Calibri"/>
          <w:sz w:val="20"/>
          <w:szCs w:val="20"/>
        </w:rPr>
      </w:pPr>
    </w:p>
    <w:p w:rsidR="00D66602" w:rsidRPr="00F26D2B" w:rsidRDefault="00D66602">
      <w:pPr>
        <w:pStyle w:val="Tekstpodstawowy"/>
        <w:kinsoku w:val="0"/>
        <w:overflowPunct w:val="0"/>
        <w:spacing w:before="8"/>
        <w:ind w:left="0"/>
        <w:rPr>
          <w:rFonts w:ascii="Calibri" w:hAnsi="Calibri" w:cs="Calibri"/>
          <w:sz w:val="17"/>
          <w:szCs w:val="17"/>
        </w:rPr>
      </w:pPr>
    </w:p>
    <w:p w:rsidR="00D66602" w:rsidRPr="00F26D2B" w:rsidRDefault="00D66602" w:rsidP="007E53D8">
      <w:pPr>
        <w:pStyle w:val="Tekstpodstawowy"/>
        <w:numPr>
          <w:ilvl w:val="1"/>
          <w:numId w:val="5"/>
        </w:numPr>
        <w:tabs>
          <w:tab w:val="left" w:pos="1115"/>
        </w:tabs>
        <w:kinsoku w:val="0"/>
        <w:overflowPunct w:val="0"/>
        <w:spacing w:before="58"/>
        <w:ind w:hanging="151"/>
        <w:rPr>
          <w:rFonts w:ascii="Calibri" w:hAnsi="Calibri" w:cs="Calibri"/>
          <w:sz w:val="20"/>
          <w:szCs w:val="20"/>
        </w:rPr>
      </w:pPr>
      <w:r w:rsidRPr="00F26D2B">
        <w:rPr>
          <w:rFonts w:ascii="Calibri" w:hAnsi="Calibri" w:cs="Calibri"/>
          <w:b/>
          <w:bCs/>
          <w:sz w:val="20"/>
          <w:szCs w:val="20"/>
        </w:rPr>
        <w:t>Podstawowe informacje o złożonej ofercie</w:t>
      </w:r>
    </w:p>
    <w:p w:rsidR="00D66602" w:rsidRPr="00F26D2B" w:rsidRDefault="00D66602">
      <w:pPr>
        <w:pStyle w:val="Tekstpodstawowy"/>
        <w:kinsoku w:val="0"/>
        <w:overflowPunct w:val="0"/>
        <w:spacing w:before="5"/>
        <w:ind w:left="0"/>
        <w:rPr>
          <w:rFonts w:ascii="Calibri" w:hAnsi="Calibri" w:cs="Calibri"/>
          <w:b/>
          <w:bCs/>
          <w:sz w:val="16"/>
          <w:szCs w:val="16"/>
        </w:rPr>
      </w:pPr>
    </w:p>
    <w:tbl>
      <w:tblPr>
        <w:tblW w:w="0" w:type="auto"/>
        <w:tblInd w:w="1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57"/>
        <w:gridCol w:w="5742"/>
      </w:tblGrid>
      <w:tr w:rsidR="00D66602" w:rsidRPr="00F26D2B" w:rsidTr="00D66602">
        <w:trPr>
          <w:trHeight w:val="449"/>
        </w:trPr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D66602" w:rsidRPr="00F26D2B" w:rsidRDefault="00D66602" w:rsidP="00D66602">
            <w:pPr>
              <w:pStyle w:val="TableParagraph"/>
              <w:kinsoku w:val="0"/>
              <w:overflowPunct w:val="0"/>
              <w:spacing w:line="218" w:lineRule="exact"/>
              <w:ind w:left="91"/>
              <w:rPr>
                <w:rFonts w:ascii="Calibri" w:hAnsi="Calibri" w:cs="Calibri"/>
                <w:sz w:val="18"/>
                <w:szCs w:val="18"/>
              </w:rPr>
            </w:pPr>
            <w:r w:rsidRPr="00F26D2B">
              <w:rPr>
                <w:rFonts w:ascii="Calibri" w:hAnsi="Calibri" w:cs="Calibri"/>
                <w:b/>
                <w:bCs/>
                <w:sz w:val="18"/>
                <w:szCs w:val="18"/>
              </w:rPr>
              <w:t>1. Organ administracji publicznej,</w:t>
            </w:r>
          </w:p>
          <w:p w:rsidR="00D66602" w:rsidRPr="00F26D2B" w:rsidRDefault="00D66602" w:rsidP="00D66602">
            <w:pPr>
              <w:pStyle w:val="TableParagraph"/>
              <w:kinsoku w:val="0"/>
              <w:overflowPunct w:val="0"/>
              <w:ind w:left="256"/>
            </w:pPr>
            <w:r w:rsidRPr="00F26D2B">
              <w:rPr>
                <w:rFonts w:ascii="Calibri" w:hAnsi="Calibri" w:cs="Calibri"/>
                <w:b/>
                <w:bCs/>
                <w:sz w:val="18"/>
                <w:szCs w:val="18"/>
              </w:rPr>
              <w:t>do którego jest adresowana oferta</w:t>
            </w:r>
          </w:p>
        </w:tc>
        <w:tc>
          <w:tcPr>
            <w:tcW w:w="5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602" w:rsidRPr="00F26D2B" w:rsidRDefault="00D66602" w:rsidP="0048652D">
            <w:pPr>
              <w:spacing w:before="30" w:after="10" w:line="250" w:lineRule="exact"/>
              <w:ind w:left="28" w:right="28"/>
              <w:rPr>
                <w:rFonts w:ascii="Arial" w:hAnsi="Arial" w:cs="Arial"/>
                <w:sz w:val="20"/>
                <w:szCs w:val="20"/>
              </w:rPr>
            </w:pPr>
            <w:r w:rsidRPr="00F26D2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26D2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26D2B">
              <w:rPr>
                <w:rFonts w:ascii="Arial" w:hAnsi="Arial" w:cs="Arial"/>
                <w:sz w:val="20"/>
                <w:szCs w:val="20"/>
              </w:rPr>
            </w:r>
            <w:r w:rsidRPr="00F26D2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bookmarkStart w:id="0" w:name="_GoBack"/>
            <w:r w:rsidR="0048652D">
              <w:rPr>
                <w:rFonts w:ascii="Arial" w:hAnsi="Arial" w:cs="Arial"/>
                <w:sz w:val="20"/>
                <w:szCs w:val="20"/>
              </w:rPr>
              <w:t> </w:t>
            </w:r>
            <w:r w:rsidR="0048652D">
              <w:rPr>
                <w:rFonts w:ascii="Arial" w:hAnsi="Arial" w:cs="Arial"/>
                <w:sz w:val="20"/>
                <w:szCs w:val="20"/>
              </w:rPr>
              <w:t> </w:t>
            </w:r>
            <w:r w:rsidR="0048652D">
              <w:rPr>
                <w:rFonts w:ascii="Arial" w:hAnsi="Arial" w:cs="Arial"/>
                <w:sz w:val="20"/>
                <w:szCs w:val="20"/>
              </w:rPr>
              <w:t> </w:t>
            </w:r>
            <w:r w:rsidR="0048652D">
              <w:rPr>
                <w:rFonts w:ascii="Arial" w:hAnsi="Arial" w:cs="Arial"/>
                <w:sz w:val="20"/>
                <w:szCs w:val="20"/>
              </w:rPr>
              <w:t> </w:t>
            </w:r>
            <w:r w:rsidR="0048652D">
              <w:rPr>
                <w:rFonts w:ascii="Arial" w:hAnsi="Arial" w:cs="Arial"/>
                <w:sz w:val="20"/>
                <w:szCs w:val="20"/>
              </w:rPr>
              <w:t> </w:t>
            </w:r>
            <w:bookmarkEnd w:id="0"/>
            <w:r w:rsidRPr="00F26D2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D66602" w:rsidRPr="00F26D2B" w:rsidTr="00D66602">
        <w:trPr>
          <w:trHeight w:val="348"/>
        </w:trPr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D66602" w:rsidRPr="00F26D2B" w:rsidRDefault="00D66602" w:rsidP="004B5A5D">
            <w:pPr>
              <w:pStyle w:val="TableParagraph"/>
              <w:kinsoku w:val="0"/>
              <w:overflowPunct w:val="0"/>
              <w:spacing w:before="60"/>
              <w:ind w:left="91"/>
            </w:pPr>
            <w:r w:rsidRPr="00F26D2B">
              <w:rPr>
                <w:rFonts w:ascii="Calibri" w:hAnsi="Calibri" w:cs="Calibri"/>
                <w:b/>
                <w:bCs/>
                <w:sz w:val="18"/>
                <w:szCs w:val="18"/>
              </w:rPr>
              <w:t>2. Rodzaj zadania publicznego</w:t>
            </w:r>
            <w:r w:rsidRPr="00F26D2B">
              <w:rPr>
                <w:rStyle w:val="Odwoanieprzypisudolnego"/>
                <w:rFonts w:ascii="Calibri" w:hAnsi="Calibri" w:cs="Calibri"/>
                <w:b/>
                <w:bCs/>
                <w:sz w:val="18"/>
                <w:szCs w:val="18"/>
              </w:rPr>
              <w:footnoteReference w:id="1"/>
            </w:r>
          </w:p>
        </w:tc>
        <w:tc>
          <w:tcPr>
            <w:tcW w:w="5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602" w:rsidRPr="00F26D2B" w:rsidRDefault="00D66602" w:rsidP="00D66602">
            <w:pPr>
              <w:spacing w:before="30" w:after="10" w:line="250" w:lineRule="exact"/>
              <w:ind w:left="28" w:right="28"/>
              <w:rPr>
                <w:rFonts w:ascii="Arial" w:hAnsi="Arial" w:cs="Arial"/>
                <w:sz w:val="20"/>
                <w:szCs w:val="20"/>
              </w:rPr>
            </w:pPr>
            <w:r w:rsidRPr="00F26D2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26D2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26D2B">
              <w:rPr>
                <w:rFonts w:ascii="Arial" w:hAnsi="Arial" w:cs="Arial"/>
                <w:sz w:val="20"/>
                <w:szCs w:val="20"/>
              </w:rPr>
            </w:r>
            <w:r w:rsidRPr="00F26D2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26D2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D66602" w:rsidRPr="00F26D2B" w:rsidRDefault="00D66602">
      <w:pPr>
        <w:pStyle w:val="Tekstpodstawowy"/>
        <w:kinsoku w:val="0"/>
        <w:overflowPunct w:val="0"/>
        <w:spacing w:before="7"/>
        <w:ind w:left="0"/>
        <w:rPr>
          <w:rFonts w:ascii="Calibri" w:hAnsi="Calibri" w:cs="Calibri"/>
          <w:b/>
          <w:bCs/>
          <w:sz w:val="14"/>
          <w:szCs w:val="14"/>
        </w:rPr>
      </w:pPr>
    </w:p>
    <w:p w:rsidR="00D66602" w:rsidRPr="00F26D2B" w:rsidRDefault="00D66602" w:rsidP="007E53D8">
      <w:pPr>
        <w:pStyle w:val="Tekstpodstawowy"/>
        <w:numPr>
          <w:ilvl w:val="1"/>
          <w:numId w:val="5"/>
        </w:numPr>
        <w:tabs>
          <w:tab w:val="left" w:pos="1169"/>
        </w:tabs>
        <w:kinsoku w:val="0"/>
        <w:overflowPunct w:val="0"/>
        <w:spacing w:before="58"/>
        <w:ind w:left="1168" w:hanging="205"/>
        <w:rPr>
          <w:rFonts w:ascii="Calibri" w:hAnsi="Calibri" w:cs="Calibri"/>
          <w:sz w:val="20"/>
          <w:szCs w:val="20"/>
        </w:rPr>
      </w:pPr>
      <w:r w:rsidRPr="00F26D2B">
        <w:rPr>
          <w:rFonts w:ascii="Calibri" w:hAnsi="Calibri" w:cs="Calibri"/>
          <w:b/>
          <w:bCs/>
          <w:sz w:val="20"/>
          <w:szCs w:val="20"/>
        </w:rPr>
        <w:t>Dane oferenta(-tów)</w:t>
      </w:r>
    </w:p>
    <w:p w:rsidR="00D66602" w:rsidRPr="00F26D2B" w:rsidRDefault="00D66602">
      <w:pPr>
        <w:pStyle w:val="Tekstpodstawowy"/>
        <w:kinsoku w:val="0"/>
        <w:overflowPunct w:val="0"/>
        <w:spacing w:before="1"/>
        <w:ind w:left="0"/>
        <w:rPr>
          <w:rFonts w:ascii="Calibri" w:hAnsi="Calibri" w:cs="Calibri"/>
          <w:b/>
          <w:bCs/>
          <w:sz w:val="18"/>
          <w:szCs w:val="18"/>
        </w:rPr>
      </w:pPr>
    </w:p>
    <w:tbl>
      <w:tblPr>
        <w:tblW w:w="0" w:type="auto"/>
        <w:tblInd w:w="1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57"/>
        <w:gridCol w:w="5742"/>
      </w:tblGrid>
      <w:tr w:rsidR="00D66602" w:rsidRPr="00F26D2B">
        <w:trPr>
          <w:trHeight w:hRule="exact" w:val="498"/>
        </w:trPr>
        <w:tc>
          <w:tcPr>
            <w:tcW w:w="9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D66602" w:rsidRPr="00F26D2B" w:rsidRDefault="00D66602">
            <w:pPr>
              <w:pStyle w:val="TableParagraph"/>
              <w:kinsoku w:val="0"/>
              <w:overflowPunct w:val="0"/>
              <w:spacing w:before="23"/>
              <w:ind w:left="377" w:right="90" w:hanging="255"/>
            </w:pPr>
            <w:r w:rsidRPr="00F26D2B">
              <w:rPr>
                <w:rFonts w:ascii="Calibri" w:hAnsi="Calibri" w:cs="Calibri"/>
                <w:b/>
                <w:bCs/>
                <w:sz w:val="18"/>
                <w:szCs w:val="18"/>
              </w:rPr>
              <w:t>1. Nazwa oferenta(-tów), forma prawna, numer w Krajowym Rejestrze Sądowym lub innej ewidencji, adres siedziby, strona www, adres do korespondencji, adres e-mail, numer telefonu</w:t>
            </w:r>
          </w:p>
        </w:tc>
      </w:tr>
      <w:tr w:rsidR="00D66602" w:rsidRPr="00F26D2B" w:rsidTr="00D66602">
        <w:trPr>
          <w:trHeight w:val="1326"/>
        </w:trPr>
        <w:tc>
          <w:tcPr>
            <w:tcW w:w="9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602" w:rsidRPr="00F26D2B" w:rsidRDefault="00D66602" w:rsidP="00D66602">
            <w:pPr>
              <w:spacing w:before="30" w:after="10" w:line="250" w:lineRule="exact"/>
              <w:ind w:left="28" w:right="28"/>
              <w:rPr>
                <w:rFonts w:ascii="Arial" w:hAnsi="Arial" w:cs="Arial"/>
                <w:sz w:val="20"/>
                <w:szCs w:val="20"/>
              </w:rPr>
            </w:pPr>
            <w:r w:rsidRPr="00F26D2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26D2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26D2B">
              <w:rPr>
                <w:rFonts w:ascii="Arial" w:hAnsi="Arial" w:cs="Arial"/>
                <w:sz w:val="20"/>
                <w:szCs w:val="20"/>
              </w:rPr>
            </w:r>
            <w:r w:rsidRPr="00F26D2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26D2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D66602" w:rsidRPr="00F26D2B" w:rsidTr="00D66602">
        <w:trPr>
          <w:trHeight w:val="1197"/>
        </w:trPr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D66602" w:rsidRPr="00F26D2B" w:rsidRDefault="00D66602" w:rsidP="00D66602">
            <w:pPr>
              <w:pStyle w:val="TableParagraph"/>
              <w:kinsoku w:val="0"/>
              <w:overflowPunct w:val="0"/>
              <w:spacing w:before="6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D66602" w:rsidRPr="00F26D2B" w:rsidRDefault="00D66602" w:rsidP="00D66602">
            <w:pPr>
              <w:pStyle w:val="TableParagraph"/>
              <w:kinsoku w:val="0"/>
              <w:overflowPunct w:val="0"/>
              <w:ind w:left="249" w:right="122" w:hanging="158"/>
            </w:pPr>
            <w:r w:rsidRPr="00F26D2B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2. Dane osoby upoważnionej do składania wyjaśnień dotyczących oferty </w:t>
            </w:r>
            <w:r w:rsidRPr="00F26D2B">
              <w:rPr>
                <w:rFonts w:ascii="Calibri" w:hAnsi="Calibri" w:cs="Calibri"/>
                <w:sz w:val="16"/>
                <w:szCs w:val="16"/>
              </w:rPr>
              <w:t>(np. imię i nazwisko, numer telefonu, adres poczty elektronicznej)</w:t>
            </w:r>
          </w:p>
        </w:tc>
        <w:tc>
          <w:tcPr>
            <w:tcW w:w="5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602" w:rsidRPr="00F26D2B" w:rsidRDefault="00D66602" w:rsidP="00D66602">
            <w:pPr>
              <w:spacing w:before="30" w:after="10" w:line="250" w:lineRule="exact"/>
              <w:ind w:left="28" w:right="28"/>
              <w:rPr>
                <w:rFonts w:ascii="Arial" w:hAnsi="Arial" w:cs="Arial"/>
                <w:sz w:val="20"/>
                <w:szCs w:val="20"/>
              </w:rPr>
            </w:pPr>
            <w:r w:rsidRPr="00F26D2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26D2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26D2B">
              <w:rPr>
                <w:rFonts w:ascii="Arial" w:hAnsi="Arial" w:cs="Arial"/>
                <w:sz w:val="20"/>
                <w:szCs w:val="20"/>
              </w:rPr>
            </w:r>
            <w:r w:rsidRPr="00F26D2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26D2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D66602" w:rsidRPr="00F26D2B" w:rsidRDefault="00D66602">
      <w:pPr>
        <w:pStyle w:val="Tekstpodstawowy"/>
        <w:kinsoku w:val="0"/>
        <w:overflowPunct w:val="0"/>
        <w:spacing w:before="7"/>
        <w:ind w:left="0"/>
        <w:rPr>
          <w:rFonts w:ascii="Calibri" w:hAnsi="Calibri" w:cs="Calibri"/>
          <w:b/>
          <w:bCs/>
          <w:sz w:val="14"/>
          <w:szCs w:val="14"/>
        </w:rPr>
      </w:pPr>
    </w:p>
    <w:p w:rsidR="00D66602" w:rsidRPr="00F26D2B" w:rsidRDefault="00D66602" w:rsidP="007E53D8">
      <w:pPr>
        <w:pStyle w:val="Tekstpodstawowy"/>
        <w:numPr>
          <w:ilvl w:val="1"/>
          <w:numId w:val="5"/>
        </w:numPr>
        <w:tabs>
          <w:tab w:val="left" w:pos="1223"/>
        </w:tabs>
        <w:kinsoku w:val="0"/>
        <w:overflowPunct w:val="0"/>
        <w:spacing w:before="58"/>
        <w:ind w:left="1222" w:hanging="259"/>
        <w:rPr>
          <w:rFonts w:ascii="Calibri" w:hAnsi="Calibri" w:cs="Calibri"/>
          <w:sz w:val="20"/>
          <w:szCs w:val="20"/>
        </w:rPr>
      </w:pPr>
      <w:r w:rsidRPr="00F26D2B">
        <w:rPr>
          <w:rFonts w:ascii="Calibri" w:hAnsi="Calibri" w:cs="Calibri"/>
          <w:b/>
          <w:bCs/>
          <w:sz w:val="20"/>
          <w:szCs w:val="20"/>
        </w:rPr>
        <w:t>Opis zadania</w:t>
      </w:r>
    </w:p>
    <w:p w:rsidR="00D66602" w:rsidRPr="00F26D2B" w:rsidRDefault="00D66602">
      <w:pPr>
        <w:pStyle w:val="Tekstpodstawowy"/>
        <w:kinsoku w:val="0"/>
        <w:overflowPunct w:val="0"/>
        <w:spacing w:before="12"/>
        <w:ind w:left="0"/>
        <w:rPr>
          <w:rFonts w:ascii="Calibri" w:hAnsi="Calibri" w:cs="Calibri"/>
          <w:b/>
          <w:bCs/>
          <w:sz w:val="19"/>
          <w:szCs w:val="19"/>
        </w:rPr>
      </w:pPr>
    </w:p>
    <w:tbl>
      <w:tblPr>
        <w:tblW w:w="0" w:type="auto"/>
        <w:tblInd w:w="1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57"/>
        <w:gridCol w:w="5742"/>
      </w:tblGrid>
      <w:tr w:rsidR="00D66602" w:rsidRPr="00F26D2B" w:rsidTr="00D66602">
        <w:trPr>
          <w:trHeight w:val="327"/>
        </w:trPr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</w:tcPr>
          <w:p w:rsidR="00D66602" w:rsidRPr="00F26D2B" w:rsidRDefault="00D66602" w:rsidP="00D66602">
            <w:pPr>
              <w:pStyle w:val="TableParagraph"/>
              <w:kinsoku w:val="0"/>
              <w:overflowPunct w:val="0"/>
              <w:ind w:left="249" w:right="122" w:hanging="158"/>
            </w:pPr>
            <w:r w:rsidRPr="00F26D2B">
              <w:rPr>
                <w:rFonts w:ascii="Calibri" w:hAnsi="Calibri" w:cs="Calibri"/>
                <w:b/>
                <w:bCs/>
                <w:sz w:val="18"/>
                <w:szCs w:val="18"/>
              </w:rPr>
              <w:t>1. Tytuł zadania publicznego</w:t>
            </w:r>
          </w:p>
        </w:tc>
        <w:tc>
          <w:tcPr>
            <w:tcW w:w="5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602" w:rsidRPr="00F26D2B" w:rsidRDefault="00D66602" w:rsidP="00D66602">
            <w:pPr>
              <w:spacing w:before="30" w:after="10" w:line="250" w:lineRule="exact"/>
              <w:ind w:left="28" w:right="28"/>
              <w:rPr>
                <w:rFonts w:ascii="Arial" w:hAnsi="Arial" w:cs="Arial"/>
                <w:sz w:val="20"/>
                <w:szCs w:val="20"/>
              </w:rPr>
            </w:pPr>
            <w:r w:rsidRPr="00F26D2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26D2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26D2B">
              <w:rPr>
                <w:rFonts w:ascii="Arial" w:hAnsi="Arial" w:cs="Arial"/>
                <w:sz w:val="20"/>
                <w:szCs w:val="20"/>
              </w:rPr>
            </w:r>
            <w:r w:rsidRPr="00F26D2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26D2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F26D2B" w:rsidRPr="00F26D2B" w:rsidRDefault="00F26D2B">
      <w:pPr>
        <w:pStyle w:val="Tekstpodstawowy"/>
        <w:kinsoku w:val="0"/>
        <w:overflowPunct w:val="0"/>
        <w:spacing w:before="12"/>
        <w:ind w:left="0"/>
        <w:rPr>
          <w:rFonts w:ascii="Calibri" w:hAnsi="Calibri" w:cs="Calibri"/>
          <w:b/>
          <w:bCs/>
          <w:sz w:val="19"/>
          <w:szCs w:val="19"/>
        </w:rPr>
      </w:pPr>
    </w:p>
    <w:p w:rsidR="00F26D2B" w:rsidRPr="00F26D2B" w:rsidRDefault="00F26D2B">
      <w:pPr>
        <w:rPr>
          <w:sz w:val="2"/>
          <w:szCs w:val="2"/>
        </w:rPr>
      </w:pPr>
      <w:r w:rsidRPr="00F26D2B">
        <w:br w:type="page"/>
      </w:r>
    </w:p>
    <w:tbl>
      <w:tblPr>
        <w:tblW w:w="0" w:type="auto"/>
        <w:tblInd w:w="2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3"/>
        <w:gridCol w:w="1870"/>
        <w:gridCol w:w="946"/>
        <w:gridCol w:w="530"/>
        <w:gridCol w:w="540"/>
        <w:gridCol w:w="607"/>
        <w:gridCol w:w="813"/>
        <w:gridCol w:w="241"/>
        <w:gridCol w:w="732"/>
        <w:gridCol w:w="296"/>
        <w:gridCol w:w="852"/>
        <w:gridCol w:w="1677"/>
        <w:gridCol w:w="9"/>
      </w:tblGrid>
      <w:tr w:rsidR="00F26D2B" w:rsidRPr="00F26D2B" w:rsidTr="002C2011">
        <w:trPr>
          <w:trHeight w:val="452"/>
        </w:trPr>
        <w:tc>
          <w:tcPr>
            <w:tcW w:w="3929" w:type="dxa"/>
            <w:gridSpan w:val="4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DD9C3"/>
          </w:tcPr>
          <w:p w:rsidR="00F26D2B" w:rsidRPr="00F26D2B" w:rsidRDefault="00F26D2B" w:rsidP="00F26D2B">
            <w:pPr>
              <w:pStyle w:val="TableParagraph"/>
              <w:kinsoku w:val="0"/>
              <w:overflowPunct w:val="0"/>
              <w:spacing w:before="108"/>
              <w:ind w:left="87"/>
            </w:pPr>
            <w:r w:rsidRPr="00F26D2B">
              <w:lastRenderedPageBreak/>
              <w:br w:type="page"/>
            </w:r>
            <w:r w:rsidRPr="00F26D2B">
              <w:rPr>
                <w:rFonts w:ascii="Calibri" w:hAnsi="Calibri" w:cs="Calibri"/>
                <w:b/>
                <w:bCs/>
                <w:sz w:val="19"/>
                <w:szCs w:val="19"/>
              </w:rPr>
              <w:br w:type="page"/>
            </w:r>
            <w:r w:rsidR="00306990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1312" behindDoc="1" locked="0" layoutInCell="0" allowOverlap="1">
                      <wp:simplePos x="0" y="0"/>
                      <wp:positionH relativeFrom="page">
                        <wp:posOffset>5287010</wp:posOffset>
                      </wp:positionH>
                      <wp:positionV relativeFrom="page">
                        <wp:posOffset>3627120</wp:posOffset>
                      </wp:positionV>
                      <wp:extent cx="1530985" cy="418465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30985" cy="418465"/>
                                <a:chOff x="8326" y="5712"/>
                                <a:chExt cx="2411" cy="659"/>
                              </a:xfrm>
                            </wpg:grpSpPr>
                            <wps:wsp>
                              <wps:cNvPr id="2" name="Freeform 3"/>
                              <wps:cNvSpPr>
                                <a:spLocks/>
                              </wps:cNvSpPr>
                              <wps:spPr bwMode="auto">
                                <a:xfrm>
                                  <a:off x="8326" y="5712"/>
                                  <a:ext cx="2411" cy="221"/>
                                </a:xfrm>
                                <a:custGeom>
                                  <a:avLst/>
                                  <a:gdLst>
                                    <a:gd name="T0" fmla="*/ 0 w 2411"/>
                                    <a:gd name="T1" fmla="*/ 220 h 221"/>
                                    <a:gd name="T2" fmla="*/ 2410 w 2411"/>
                                    <a:gd name="T3" fmla="*/ 220 h 221"/>
                                    <a:gd name="T4" fmla="*/ 2410 w 2411"/>
                                    <a:gd name="T5" fmla="*/ 0 h 221"/>
                                    <a:gd name="T6" fmla="*/ 0 w 2411"/>
                                    <a:gd name="T7" fmla="*/ 0 h 221"/>
                                    <a:gd name="T8" fmla="*/ 0 w 2411"/>
                                    <a:gd name="T9" fmla="*/ 220 h 2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2411" h="221">
                                      <a:moveTo>
                                        <a:pt x="0" y="220"/>
                                      </a:moveTo>
                                      <a:lnTo>
                                        <a:pt x="2410" y="220"/>
                                      </a:lnTo>
                                      <a:lnTo>
                                        <a:pt x="241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22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9C3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" name="Freeform 4"/>
                              <wps:cNvSpPr>
                                <a:spLocks/>
                              </wps:cNvSpPr>
                              <wps:spPr bwMode="auto">
                                <a:xfrm>
                                  <a:off x="8326" y="5932"/>
                                  <a:ext cx="2411" cy="221"/>
                                </a:xfrm>
                                <a:custGeom>
                                  <a:avLst/>
                                  <a:gdLst>
                                    <a:gd name="T0" fmla="*/ 0 w 2411"/>
                                    <a:gd name="T1" fmla="*/ 220 h 221"/>
                                    <a:gd name="T2" fmla="*/ 2410 w 2411"/>
                                    <a:gd name="T3" fmla="*/ 220 h 221"/>
                                    <a:gd name="T4" fmla="*/ 2410 w 2411"/>
                                    <a:gd name="T5" fmla="*/ 0 h 221"/>
                                    <a:gd name="T6" fmla="*/ 0 w 2411"/>
                                    <a:gd name="T7" fmla="*/ 0 h 221"/>
                                    <a:gd name="T8" fmla="*/ 0 w 2411"/>
                                    <a:gd name="T9" fmla="*/ 220 h 2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2411" h="221">
                                      <a:moveTo>
                                        <a:pt x="0" y="220"/>
                                      </a:moveTo>
                                      <a:lnTo>
                                        <a:pt x="2410" y="220"/>
                                      </a:lnTo>
                                      <a:lnTo>
                                        <a:pt x="241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22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9C3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" name="Freeform 5"/>
                              <wps:cNvSpPr>
                                <a:spLocks/>
                              </wps:cNvSpPr>
                              <wps:spPr bwMode="auto">
                                <a:xfrm>
                                  <a:off x="8326" y="6153"/>
                                  <a:ext cx="2411" cy="219"/>
                                </a:xfrm>
                                <a:custGeom>
                                  <a:avLst/>
                                  <a:gdLst>
                                    <a:gd name="T0" fmla="*/ 0 w 2411"/>
                                    <a:gd name="T1" fmla="*/ 218 h 219"/>
                                    <a:gd name="T2" fmla="*/ 2410 w 2411"/>
                                    <a:gd name="T3" fmla="*/ 218 h 219"/>
                                    <a:gd name="T4" fmla="*/ 2410 w 2411"/>
                                    <a:gd name="T5" fmla="*/ 0 h 219"/>
                                    <a:gd name="T6" fmla="*/ 0 w 2411"/>
                                    <a:gd name="T7" fmla="*/ 0 h 219"/>
                                    <a:gd name="T8" fmla="*/ 0 w 2411"/>
                                    <a:gd name="T9" fmla="*/ 218 h 21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2411" h="219">
                                      <a:moveTo>
                                        <a:pt x="0" y="218"/>
                                      </a:moveTo>
                                      <a:lnTo>
                                        <a:pt x="2410" y="218"/>
                                      </a:lnTo>
                                      <a:lnTo>
                                        <a:pt x="241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21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9C3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C14FE0D" id="Group 2" o:spid="_x0000_s1026" style="position:absolute;margin-left:416.3pt;margin-top:285.6pt;width:120.55pt;height:32.95pt;z-index:-251655168;mso-position-horizontal-relative:page;mso-position-vertical-relative:page" coordorigin="8326,5712" coordsize="2411,6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" o:allowincell="f">
                      <v:shape id="Freeform 3" o:spid="_x0000_s1027" style="position:absolute;left:8326;top:5712;width:2411;height:221;visibility:visible;mso-wrap-style:square;v-text-anchor:top" coordsize="2411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IsL8MA&#10;AADaAAAADwAAAGRycy9kb3ducmV2LnhtbESPQWvCQBSE70L/w/IKvemmIiKpq6RCQOlBTGvPr9nX&#10;JJh9G3fXGP+9Wyh4HGbmG2a5HkwrenK+sazgdZKAIC6tbrhS8PWZjxcgfEDW2FomBTfysF49jZaY&#10;anvlA/VFqESEsE9RQR1Cl0rpy5oM+ontiKP3a53BEKWrpHZ4jXDTymmSzKXBhuNCjR1taipPxcUo&#10;yC7n4/utyE/fOWWb/bF3s93Ph1Ivz0P2BiLQEB7h//ZWK5jC35V4A+Tq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nIsL8MAAADaAAAADwAAAAAAAAAAAAAAAACYAgAAZHJzL2Rv&#10;d25yZXYueG1sUEsFBgAAAAAEAAQA9QAAAIgDAAAAAA==&#10;" path="m,220r2410,l2410,,,,,220xe" fillcolor="#ddd9c3" stroked="f">
                        <v:path arrowok="t" o:connecttype="custom" o:connectlocs="0,220;2410,220;2410,0;0,0;0,220" o:connectangles="0,0,0,0,0"/>
                      </v:shape>
                      <v:shape id="Freeform 4" o:spid="_x0000_s1028" style="position:absolute;left:8326;top:5932;width:2411;height:221;visibility:visible;mso-wrap-style:square;v-text-anchor:top" coordsize="2411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6JtMQA&#10;AADaAAAADwAAAGRycy9kb3ducmV2LnhtbESPQWvCQBSE7wX/w/IKvdVNq5QSXSUKAYuHYlo9P7PP&#10;JJh9m+6uMf77rlDocZiZb5j5cjCt6Mn5xrKCl3ECgri0uuFKwfdX/vwOwgdkja1lUnAjD8vF6GGO&#10;qbZX3lFfhEpECPsUFdQhdKmUvqzJoB/bjjh6J+sMhihdJbXDa4SbVr4myZs02HBcqLGjdU3lubgY&#10;BdnlZ7+6Ffn5kFO2/tz3bvpx3Cr19DhkMxCBhvAf/mtvtIIJ3K/EGyA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E+ibTEAAAA2gAAAA8AAAAAAAAAAAAAAAAAmAIAAGRycy9k&#10;b3ducmV2LnhtbFBLBQYAAAAABAAEAPUAAACJAwAAAAA=&#10;" path="m,220r2410,l2410,,,,,220xe" fillcolor="#ddd9c3" stroked="f">
                        <v:path arrowok="t" o:connecttype="custom" o:connectlocs="0,220;2410,220;2410,0;0,0;0,220" o:connectangles="0,0,0,0,0"/>
                      </v:shape>
                      <v:shape id="Freeform 5" o:spid="_x0000_s1029" style="position:absolute;left:8326;top:6153;width:2411;height:219;visibility:visible;mso-wrap-style:square;v-text-anchor:top" coordsize="2411,2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Tp6cEA&#10;AADaAAAADwAAAGRycy9kb3ducmV2LnhtbESPT4vCMBTE74LfITzBm01dRaRrFF0UPG79c3/bPNvu&#10;Ni+1ibX77Y0geBxm5jfMYtWZSrTUuNKygnEUgyDOrC45V3A67kZzEM4ja6wsk4J/crBa9nsLTLS9&#10;c0rtweciQNglqKDwvk6kdFlBBl1ka+LgXWxj0AfZ5FI3eA9wU8mPOJ5JgyWHhQJr+ioo+zvcjALt&#10;yslm0n67tLXn3/R62cbVz1ap4aBbf4Lw1Pl3+NXeawVTeF4JN0A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kk6enBAAAA2gAAAA8AAAAAAAAAAAAAAAAAmAIAAGRycy9kb3du&#10;cmV2LnhtbFBLBQYAAAAABAAEAPUAAACGAwAAAAA=&#10;" path="m,218r2410,l2410,,,,,218xe" fillcolor="#ddd9c3" stroked="f">
                        <v:path arrowok="t" o:connecttype="custom" o:connectlocs="0,218;2410,218;2410,0;0,0;0,218" o:connectangles="0,0,0,0,0"/>
                      </v:shape>
                      <w10:wrap anchorx="page" anchory="page"/>
                    </v:group>
                  </w:pict>
                </mc:Fallback>
              </mc:AlternateContent>
            </w:r>
            <w:r w:rsidRPr="00F26D2B">
              <w:rPr>
                <w:rFonts w:ascii="Calibri" w:hAnsi="Calibri" w:cs="Calibri"/>
                <w:b/>
                <w:bCs/>
                <w:sz w:val="18"/>
                <w:szCs w:val="18"/>
              </w:rPr>
              <w:t>2. Termin realizacji zadania publicznego</w:t>
            </w:r>
          </w:p>
        </w:tc>
        <w:tc>
          <w:tcPr>
            <w:tcW w:w="1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DD9C3"/>
          </w:tcPr>
          <w:p w:rsidR="00F26D2B" w:rsidRPr="00F26D2B" w:rsidRDefault="00F26D2B" w:rsidP="00F26D2B">
            <w:pPr>
              <w:pStyle w:val="TableParagraph"/>
              <w:kinsoku w:val="0"/>
              <w:overflowPunct w:val="0"/>
              <w:ind w:left="89" w:right="187"/>
            </w:pPr>
            <w:r w:rsidRPr="00F26D2B">
              <w:rPr>
                <w:rFonts w:ascii="Calibri" w:hAnsi="Calibri" w:cs="Calibri"/>
                <w:sz w:val="18"/>
                <w:szCs w:val="18"/>
              </w:rPr>
              <w:t>Data rozpoczęcia</w:t>
            </w:r>
          </w:p>
        </w:tc>
        <w:tc>
          <w:tcPr>
            <w:tcW w:w="1786" w:type="dxa"/>
            <w:gridSpan w:val="3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F26D2B" w:rsidRPr="00F26D2B" w:rsidRDefault="00F26D2B" w:rsidP="00F26D2B">
            <w:pPr>
              <w:spacing w:line="250" w:lineRule="exact"/>
              <w:ind w:left="28" w:right="2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6D2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26D2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26D2B">
              <w:rPr>
                <w:rFonts w:ascii="Arial" w:hAnsi="Arial" w:cs="Arial"/>
                <w:sz w:val="20"/>
                <w:szCs w:val="20"/>
              </w:rPr>
            </w:r>
            <w:r w:rsidRPr="00F26D2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26D2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DD9C3"/>
          </w:tcPr>
          <w:p w:rsidR="00F26D2B" w:rsidRPr="00F26D2B" w:rsidRDefault="00F26D2B" w:rsidP="00F26D2B">
            <w:pPr>
              <w:pStyle w:val="TableParagraph"/>
              <w:kinsoku w:val="0"/>
              <w:overflowPunct w:val="0"/>
              <w:ind w:left="91" w:right="156"/>
            </w:pPr>
            <w:r w:rsidRPr="00F26D2B">
              <w:rPr>
                <w:rFonts w:ascii="Calibri" w:hAnsi="Calibri" w:cs="Calibri"/>
                <w:sz w:val="18"/>
                <w:szCs w:val="18"/>
              </w:rPr>
              <w:t>Data zakończenia</w:t>
            </w:r>
          </w:p>
        </w:tc>
        <w:tc>
          <w:tcPr>
            <w:tcW w:w="1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6D2B" w:rsidRPr="00F26D2B" w:rsidRDefault="00F26D2B" w:rsidP="00F26D2B">
            <w:pPr>
              <w:spacing w:line="250" w:lineRule="exact"/>
              <w:ind w:left="28" w:right="2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6D2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26D2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26D2B">
              <w:rPr>
                <w:rFonts w:ascii="Arial" w:hAnsi="Arial" w:cs="Arial"/>
                <w:sz w:val="20"/>
                <w:szCs w:val="20"/>
              </w:rPr>
            </w:r>
            <w:r w:rsidRPr="00F26D2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26D2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F26D2B" w:rsidRPr="00F26D2B" w:rsidTr="002C2011">
        <w:trPr>
          <w:trHeight w:val="457"/>
        </w:trPr>
        <w:tc>
          <w:tcPr>
            <w:tcW w:w="9696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9C3"/>
          </w:tcPr>
          <w:p w:rsidR="00F26D2B" w:rsidRPr="00F26D2B" w:rsidRDefault="00F26D2B" w:rsidP="008F67D3">
            <w:pPr>
              <w:pStyle w:val="TableParagraph"/>
              <w:kinsoku w:val="0"/>
              <w:overflowPunct w:val="0"/>
              <w:ind w:left="125" w:right="113"/>
              <w:jc w:val="both"/>
            </w:pPr>
            <w:r w:rsidRPr="00F26D2B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3. Syntetyczny opis zadania </w:t>
            </w:r>
            <w:r w:rsidRPr="00F26D2B">
              <w:rPr>
                <w:rFonts w:ascii="Calibri" w:hAnsi="Calibri" w:cs="Calibri"/>
                <w:sz w:val="18"/>
                <w:szCs w:val="18"/>
              </w:rPr>
              <w:t xml:space="preserve">(należy wskazać i opisać: miejsce realizacji zadania, grupę docelową, sposób rozwiązywania jej </w:t>
            </w:r>
            <w:r w:rsidRPr="008F67D3">
              <w:rPr>
                <w:rFonts w:ascii="Calibri" w:hAnsi="Calibri" w:cs="Calibri"/>
                <w:spacing w:val="-1"/>
                <w:sz w:val="18"/>
                <w:szCs w:val="18"/>
              </w:rPr>
              <w:t>problemów/zaspokajania potrzeb, komplementarność z innymi działaniami podejmowanymi przez organizację lub inne podmioty)</w:t>
            </w:r>
          </w:p>
        </w:tc>
      </w:tr>
      <w:tr w:rsidR="00F26D2B" w:rsidRPr="00F26D2B" w:rsidTr="002C2011">
        <w:trPr>
          <w:trHeight w:val="2556"/>
        </w:trPr>
        <w:tc>
          <w:tcPr>
            <w:tcW w:w="9696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D2B" w:rsidRPr="00F26D2B" w:rsidRDefault="00F26D2B" w:rsidP="00F26D2B">
            <w:pPr>
              <w:spacing w:before="30" w:after="10" w:line="250" w:lineRule="exact"/>
              <w:ind w:left="28" w:right="28"/>
              <w:rPr>
                <w:rFonts w:ascii="Arial" w:hAnsi="Arial" w:cs="Arial"/>
                <w:sz w:val="20"/>
                <w:szCs w:val="20"/>
              </w:rPr>
            </w:pPr>
            <w:r w:rsidRPr="00F26D2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26D2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26D2B">
              <w:rPr>
                <w:rFonts w:ascii="Arial" w:hAnsi="Arial" w:cs="Arial"/>
                <w:sz w:val="20"/>
                <w:szCs w:val="20"/>
              </w:rPr>
            </w:r>
            <w:r w:rsidRPr="00F26D2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26D2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F26D2B" w:rsidRPr="00F26D2B" w:rsidTr="002C2011">
        <w:trPr>
          <w:trHeight w:val="673"/>
        </w:trPr>
        <w:tc>
          <w:tcPr>
            <w:tcW w:w="9696" w:type="dxa"/>
            <w:gridSpan w:val="1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DD9C3"/>
          </w:tcPr>
          <w:p w:rsidR="00F26D2B" w:rsidRPr="00F26D2B" w:rsidRDefault="00F26D2B" w:rsidP="00F26D2B">
            <w:pPr>
              <w:pStyle w:val="TableParagraph"/>
              <w:kinsoku w:val="0"/>
              <w:overflowPunct w:val="0"/>
              <w:spacing w:before="30" w:line="219" w:lineRule="exact"/>
              <w:ind w:left="79"/>
              <w:rPr>
                <w:rFonts w:ascii="Calibri" w:hAnsi="Calibri" w:cs="Calibri"/>
                <w:sz w:val="18"/>
                <w:szCs w:val="18"/>
              </w:rPr>
            </w:pPr>
            <w:r w:rsidRPr="00F26D2B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4. Plan i harmonogram działań na rok  </w:t>
            </w:r>
            <w:r w:rsidRPr="00F26D2B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………"/>
                  </w:textInput>
                </w:ffData>
              </w:fldChar>
            </w:r>
            <w:r w:rsidRPr="00F26D2B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F26D2B">
              <w:rPr>
                <w:rFonts w:ascii="Arial" w:hAnsi="Arial" w:cs="Arial"/>
                <w:b/>
                <w:sz w:val="20"/>
                <w:szCs w:val="20"/>
              </w:rPr>
            </w:r>
            <w:r w:rsidRPr="00F26D2B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DD1D7D">
              <w:rPr>
                <w:rFonts w:ascii="Arial" w:hAnsi="Arial" w:cs="Arial"/>
                <w:b/>
                <w:noProof/>
                <w:sz w:val="20"/>
                <w:szCs w:val="20"/>
              </w:rPr>
              <w:t>………</w:t>
            </w:r>
            <w:r w:rsidRPr="00F26D2B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  <w:p w:rsidR="00F26D2B" w:rsidRPr="00F26D2B" w:rsidRDefault="00F26D2B" w:rsidP="00F26D2B">
            <w:pPr>
              <w:pStyle w:val="TableParagraph"/>
              <w:kinsoku w:val="0"/>
              <w:overflowPunct w:val="0"/>
              <w:ind w:left="156" w:right="230" w:hanging="31"/>
            </w:pPr>
            <w:r w:rsidRPr="00F26D2B">
              <w:rPr>
                <w:rFonts w:ascii="Calibri" w:hAnsi="Calibri" w:cs="Calibri"/>
                <w:sz w:val="18"/>
                <w:szCs w:val="18"/>
              </w:rPr>
              <w:t>(należy wymienić i opisać w porządku logicznym wszystkie planowane w ofercie działania oraz określić ich uczestników i miejsce ich realizacji)</w:t>
            </w:r>
          </w:p>
        </w:tc>
      </w:tr>
      <w:tr w:rsidR="00F26D2B" w:rsidRPr="00F26D2B" w:rsidTr="002C2011">
        <w:trPr>
          <w:trHeight w:hRule="exact" w:val="1056"/>
        </w:trPr>
        <w:tc>
          <w:tcPr>
            <w:tcW w:w="58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DD9C3"/>
          </w:tcPr>
          <w:p w:rsidR="00F26D2B" w:rsidRPr="00F26D2B" w:rsidRDefault="00F26D2B" w:rsidP="00F26D2B">
            <w:pPr>
              <w:pStyle w:val="TableParagraph"/>
              <w:kinsoku w:val="0"/>
              <w:overflowPunct w:val="0"/>
              <w:rPr>
                <w:rFonts w:ascii="Calibri" w:hAnsi="Calibri" w:cs="Calibri"/>
                <w:sz w:val="18"/>
                <w:szCs w:val="18"/>
              </w:rPr>
            </w:pPr>
          </w:p>
          <w:p w:rsidR="00F26D2B" w:rsidRPr="00F26D2B" w:rsidRDefault="00F26D2B" w:rsidP="00F26D2B">
            <w:pPr>
              <w:pStyle w:val="TableParagraph"/>
              <w:kinsoku w:val="0"/>
              <w:overflowPunct w:val="0"/>
              <w:spacing w:before="9"/>
              <w:rPr>
                <w:rFonts w:ascii="Calibri" w:hAnsi="Calibri" w:cs="Calibri"/>
                <w:sz w:val="16"/>
                <w:szCs w:val="16"/>
              </w:rPr>
            </w:pPr>
          </w:p>
          <w:p w:rsidR="00F26D2B" w:rsidRPr="00F26D2B" w:rsidRDefault="00F26D2B" w:rsidP="00F26D2B">
            <w:pPr>
              <w:pStyle w:val="TableParagraph"/>
              <w:kinsoku w:val="0"/>
              <w:overflowPunct w:val="0"/>
              <w:ind w:left="171"/>
            </w:pPr>
            <w:r w:rsidRPr="00F26D2B">
              <w:rPr>
                <w:rFonts w:ascii="Calibri" w:hAnsi="Calibri" w:cs="Calibr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DD9C3"/>
          </w:tcPr>
          <w:p w:rsidR="00F26D2B" w:rsidRPr="00F26D2B" w:rsidRDefault="00F26D2B" w:rsidP="00F26D2B">
            <w:pPr>
              <w:pStyle w:val="TableParagraph"/>
              <w:kinsoku w:val="0"/>
              <w:overflowPunct w:val="0"/>
              <w:rPr>
                <w:rFonts w:ascii="Calibri" w:hAnsi="Calibri" w:cs="Calibri"/>
                <w:sz w:val="18"/>
                <w:szCs w:val="18"/>
              </w:rPr>
            </w:pPr>
          </w:p>
          <w:p w:rsidR="00F26D2B" w:rsidRPr="00F26D2B" w:rsidRDefault="00F26D2B" w:rsidP="00F26D2B">
            <w:pPr>
              <w:pStyle w:val="TableParagraph"/>
              <w:kinsoku w:val="0"/>
              <w:overflowPunct w:val="0"/>
              <w:spacing w:before="8"/>
              <w:rPr>
                <w:rFonts w:ascii="Calibri" w:hAnsi="Calibri" w:cs="Calibri"/>
                <w:sz w:val="15"/>
                <w:szCs w:val="15"/>
              </w:rPr>
            </w:pPr>
          </w:p>
          <w:p w:rsidR="00F26D2B" w:rsidRPr="00F26D2B" w:rsidRDefault="00F26D2B" w:rsidP="00F26D2B">
            <w:pPr>
              <w:pStyle w:val="TableParagraph"/>
              <w:kinsoku w:val="0"/>
              <w:overflowPunct w:val="0"/>
              <w:ind w:left="325"/>
            </w:pPr>
            <w:r w:rsidRPr="00F26D2B">
              <w:rPr>
                <w:rFonts w:ascii="Calibri" w:hAnsi="Calibri" w:cs="Calibri"/>
                <w:b/>
                <w:bCs/>
                <w:sz w:val="18"/>
                <w:szCs w:val="18"/>
              </w:rPr>
              <w:t>Nazwa działania</w:t>
            </w:r>
          </w:p>
        </w:tc>
        <w:tc>
          <w:tcPr>
            <w:tcW w:w="2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DD9C3"/>
          </w:tcPr>
          <w:p w:rsidR="00F26D2B" w:rsidRPr="00F26D2B" w:rsidRDefault="00F26D2B" w:rsidP="00F26D2B">
            <w:pPr>
              <w:pStyle w:val="TableParagraph"/>
              <w:kinsoku w:val="0"/>
              <w:overflowPunct w:val="0"/>
              <w:rPr>
                <w:rFonts w:ascii="Calibri" w:hAnsi="Calibri" w:cs="Calibri"/>
                <w:sz w:val="18"/>
                <w:szCs w:val="18"/>
              </w:rPr>
            </w:pPr>
          </w:p>
          <w:p w:rsidR="00F26D2B" w:rsidRPr="00F26D2B" w:rsidRDefault="00F26D2B" w:rsidP="00F26D2B">
            <w:pPr>
              <w:pStyle w:val="TableParagraph"/>
              <w:kinsoku w:val="0"/>
              <w:overflowPunct w:val="0"/>
              <w:spacing w:before="8"/>
              <w:rPr>
                <w:rFonts w:ascii="Calibri" w:hAnsi="Calibri" w:cs="Calibri"/>
                <w:sz w:val="15"/>
                <w:szCs w:val="15"/>
              </w:rPr>
            </w:pPr>
          </w:p>
          <w:p w:rsidR="00F26D2B" w:rsidRPr="00F26D2B" w:rsidRDefault="00F26D2B" w:rsidP="00F26D2B">
            <w:pPr>
              <w:pStyle w:val="TableParagraph"/>
              <w:kinsoku w:val="0"/>
              <w:overflowPunct w:val="0"/>
              <w:ind w:right="2"/>
              <w:jc w:val="center"/>
            </w:pPr>
            <w:r w:rsidRPr="00F26D2B">
              <w:rPr>
                <w:rFonts w:ascii="Calibri" w:hAnsi="Calibri" w:cs="Calibri"/>
                <w:b/>
                <w:bCs/>
                <w:sz w:val="18"/>
                <w:szCs w:val="18"/>
              </w:rPr>
              <w:t>Opis</w:t>
            </w:r>
          </w:p>
        </w:tc>
        <w:tc>
          <w:tcPr>
            <w:tcW w:w="1661" w:type="dxa"/>
            <w:gridSpan w:val="3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9C3"/>
          </w:tcPr>
          <w:p w:rsidR="00F26D2B" w:rsidRPr="00F26D2B" w:rsidRDefault="00F26D2B" w:rsidP="00F26D2B">
            <w:pPr>
              <w:pStyle w:val="TableParagraph"/>
              <w:kinsoku w:val="0"/>
              <w:overflowPunct w:val="0"/>
              <w:rPr>
                <w:rFonts w:ascii="Calibri" w:hAnsi="Calibri" w:cs="Calibri"/>
                <w:sz w:val="18"/>
                <w:szCs w:val="18"/>
              </w:rPr>
            </w:pPr>
          </w:p>
          <w:p w:rsidR="00F26D2B" w:rsidRPr="00F26D2B" w:rsidRDefault="00F26D2B" w:rsidP="00F26D2B">
            <w:pPr>
              <w:pStyle w:val="TableParagraph"/>
              <w:kinsoku w:val="0"/>
              <w:overflowPunct w:val="0"/>
              <w:spacing w:before="9"/>
              <w:rPr>
                <w:rFonts w:ascii="Calibri" w:hAnsi="Calibri" w:cs="Calibri"/>
                <w:sz w:val="16"/>
                <w:szCs w:val="16"/>
              </w:rPr>
            </w:pPr>
          </w:p>
          <w:p w:rsidR="00F26D2B" w:rsidRPr="00F26D2B" w:rsidRDefault="00F26D2B" w:rsidP="00F26D2B">
            <w:pPr>
              <w:pStyle w:val="TableParagraph"/>
              <w:kinsoku w:val="0"/>
              <w:overflowPunct w:val="0"/>
              <w:ind w:left="210"/>
            </w:pPr>
            <w:r w:rsidRPr="00F26D2B">
              <w:rPr>
                <w:rFonts w:ascii="Calibri" w:hAnsi="Calibri" w:cs="Calibri"/>
                <w:b/>
                <w:bCs/>
                <w:sz w:val="18"/>
                <w:szCs w:val="18"/>
              </w:rPr>
              <w:t>Grupa docelowa</w:t>
            </w:r>
          </w:p>
        </w:tc>
        <w:tc>
          <w:tcPr>
            <w:tcW w:w="1028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9C3"/>
          </w:tcPr>
          <w:p w:rsidR="00F26D2B" w:rsidRPr="00F26D2B" w:rsidRDefault="00F26D2B" w:rsidP="00F26D2B">
            <w:pPr>
              <w:pStyle w:val="TableParagraph"/>
              <w:kinsoku w:val="0"/>
              <w:overflowPunct w:val="0"/>
              <w:spacing w:before="10"/>
              <w:rPr>
                <w:rFonts w:ascii="Calibri" w:hAnsi="Calibri" w:cs="Calibri"/>
                <w:sz w:val="15"/>
                <w:szCs w:val="15"/>
              </w:rPr>
            </w:pPr>
          </w:p>
          <w:p w:rsidR="00F26D2B" w:rsidRPr="00F26D2B" w:rsidRDefault="00F26D2B" w:rsidP="00F26D2B">
            <w:pPr>
              <w:pStyle w:val="TableParagraph"/>
              <w:kinsoku w:val="0"/>
              <w:overflowPunct w:val="0"/>
              <w:ind w:left="94" w:right="91"/>
              <w:jc w:val="center"/>
            </w:pPr>
            <w:r w:rsidRPr="00F26D2B">
              <w:rPr>
                <w:rFonts w:ascii="Calibri" w:hAnsi="Calibri" w:cs="Calibri"/>
                <w:b/>
                <w:bCs/>
                <w:sz w:val="18"/>
                <w:szCs w:val="18"/>
              </w:rPr>
              <w:t>Planowany termin realizacji</w:t>
            </w:r>
          </w:p>
        </w:tc>
        <w:tc>
          <w:tcPr>
            <w:tcW w:w="2538" w:type="dxa"/>
            <w:gridSpan w:val="3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9C3"/>
          </w:tcPr>
          <w:p w:rsidR="00F26D2B" w:rsidRPr="00F26D2B" w:rsidRDefault="00F26D2B" w:rsidP="00F26D2B">
            <w:pPr>
              <w:pStyle w:val="TableParagraph"/>
              <w:kinsoku w:val="0"/>
              <w:overflowPunct w:val="0"/>
              <w:spacing w:before="7" w:line="228" w:lineRule="auto"/>
              <w:ind w:left="59" w:right="57" w:firstLine="1"/>
              <w:jc w:val="center"/>
            </w:pPr>
            <w:r w:rsidRPr="00F26D2B">
              <w:rPr>
                <w:rFonts w:ascii="Calibri" w:hAnsi="Calibri" w:cs="Calibri"/>
                <w:b/>
                <w:bCs/>
                <w:sz w:val="18"/>
                <w:szCs w:val="18"/>
              </w:rPr>
              <w:t>Zakres działania realizowany przez podmiot niebędący stroną umowy</w:t>
            </w:r>
            <w:r w:rsidRPr="00F26D2B">
              <w:rPr>
                <w:rStyle w:val="Odwoanieprzypisudolnego"/>
                <w:rFonts w:ascii="Calibri" w:hAnsi="Calibri" w:cs="Calibri"/>
                <w:b/>
                <w:bCs/>
                <w:sz w:val="18"/>
                <w:szCs w:val="18"/>
              </w:rPr>
              <w:footnoteReference w:id="2"/>
            </w:r>
          </w:p>
        </w:tc>
      </w:tr>
      <w:tr w:rsidR="00F26D2B" w:rsidRPr="00F26D2B" w:rsidTr="002C2011">
        <w:trPr>
          <w:trHeight w:val="828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F26D2B" w:rsidRPr="00F26D2B" w:rsidRDefault="00F26D2B" w:rsidP="00F26D2B"/>
        </w:tc>
        <w:tc>
          <w:tcPr>
            <w:tcW w:w="187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6D2B" w:rsidRPr="00F26D2B" w:rsidRDefault="00F26D2B" w:rsidP="00F26D2B">
            <w:pPr>
              <w:spacing w:before="30" w:after="10" w:line="250" w:lineRule="exact"/>
              <w:ind w:left="28" w:right="2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016" w:type="dxa"/>
            <w:gridSpan w:val="3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26D2B" w:rsidRPr="00F26D2B" w:rsidRDefault="00F26D2B" w:rsidP="00F26D2B">
            <w:pPr>
              <w:spacing w:before="30" w:after="10" w:line="250" w:lineRule="exact"/>
              <w:ind w:left="28" w:right="28"/>
              <w:rPr>
                <w:rFonts w:ascii="Arial" w:hAnsi="Arial" w:cs="Arial"/>
                <w:sz w:val="20"/>
                <w:szCs w:val="20"/>
              </w:rPr>
            </w:pPr>
            <w:r w:rsidRPr="00F26D2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26D2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26D2B">
              <w:rPr>
                <w:rFonts w:ascii="Arial" w:hAnsi="Arial" w:cs="Arial"/>
                <w:sz w:val="20"/>
                <w:szCs w:val="20"/>
              </w:rPr>
            </w:r>
            <w:r w:rsidRPr="00F26D2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26D2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661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F26D2B" w:rsidRPr="00F26D2B" w:rsidRDefault="00F26D2B" w:rsidP="00F26D2B">
            <w:pPr>
              <w:spacing w:before="30" w:after="10" w:line="250" w:lineRule="exact"/>
              <w:ind w:left="28" w:right="28"/>
              <w:rPr>
                <w:rFonts w:ascii="Arial" w:hAnsi="Arial" w:cs="Arial"/>
                <w:sz w:val="20"/>
                <w:szCs w:val="20"/>
              </w:rPr>
            </w:pPr>
            <w:r w:rsidRPr="00F26D2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26D2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26D2B">
              <w:rPr>
                <w:rFonts w:ascii="Arial" w:hAnsi="Arial" w:cs="Arial"/>
                <w:sz w:val="20"/>
                <w:szCs w:val="20"/>
              </w:rPr>
            </w:r>
            <w:r w:rsidRPr="00F26D2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26D2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28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F26D2B" w:rsidRPr="00F26D2B" w:rsidRDefault="00F26D2B" w:rsidP="00F26D2B">
            <w:pPr>
              <w:spacing w:before="30" w:after="10" w:line="250" w:lineRule="exact"/>
              <w:ind w:left="28" w:right="28"/>
              <w:rPr>
                <w:rFonts w:ascii="Arial" w:hAnsi="Arial" w:cs="Arial"/>
                <w:sz w:val="20"/>
                <w:szCs w:val="20"/>
              </w:rPr>
            </w:pPr>
            <w:r w:rsidRPr="00F26D2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26D2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26D2B">
              <w:rPr>
                <w:rFonts w:ascii="Arial" w:hAnsi="Arial" w:cs="Arial"/>
                <w:sz w:val="20"/>
                <w:szCs w:val="20"/>
              </w:rPr>
            </w:r>
            <w:r w:rsidRPr="00F26D2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26D2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538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F26D2B" w:rsidRPr="00F26D2B" w:rsidRDefault="00F26D2B" w:rsidP="00F26D2B">
            <w:pPr>
              <w:spacing w:before="30" w:after="10" w:line="250" w:lineRule="exact"/>
              <w:ind w:left="28" w:right="28"/>
              <w:rPr>
                <w:rFonts w:ascii="Arial" w:hAnsi="Arial" w:cs="Arial"/>
                <w:sz w:val="20"/>
                <w:szCs w:val="20"/>
              </w:rPr>
            </w:pPr>
            <w:r w:rsidRPr="00F26D2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26D2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26D2B">
              <w:rPr>
                <w:rFonts w:ascii="Arial" w:hAnsi="Arial" w:cs="Arial"/>
                <w:sz w:val="20"/>
                <w:szCs w:val="20"/>
              </w:rPr>
            </w:r>
            <w:r w:rsidRPr="00F26D2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26D2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F26D2B" w:rsidRPr="00F26D2B" w:rsidTr="002C2011">
        <w:trPr>
          <w:trHeight w:val="828"/>
        </w:trPr>
        <w:tc>
          <w:tcPr>
            <w:tcW w:w="58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F26D2B" w:rsidRPr="00F26D2B" w:rsidRDefault="00F26D2B" w:rsidP="00F26D2B"/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6D2B" w:rsidRPr="00F26D2B" w:rsidRDefault="00F26D2B" w:rsidP="00F26D2B">
            <w:pPr>
              <w:spacing w:before="30" w:after="10" w:line="250" w:lineRule="exact"/>
              <w:ind w:left="28" w:right="28"/>
              <w:rPr>
                <w:rFonts w:ascii="Arial" w:hAnsi="Arial" w:cs="Arial"/>
                <w:sz w:val="20"/>
                <w:szCs w:val="20"/>
              </w:rPr>
            </w:pPr>
            <w:r w:rsidRPr="00F26D2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26D2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26D2B">
              <w:rPr>
                <w:rFonts w:ascii="Arial" w:hAnsi="Arial" w:cs="Arial"/>
                <w:sz w:val="20"/>
                <w:szCs w:val="20"/>
              </w:rPr>
            </w:r>
            <w:r w:rsidRPr="00F26D2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26D2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26D2B" w:rsidRPr="00F26D2B" w:rsidRDefault="00F26D2B" w:rsidP="00F26D2B">
            <w:pPr>
              <w:spacing w:before="30" w:after="10" w:line="250" w:lineRule="exact"/>
              <w:ind w:left="28" w:right="28"/>
              <w:rPr>
                <w:rFonts w:ascii="Arial" w:hAnsi="Arial" w:cs="Arial"/>
                <w:sz w:val="20"/>
                <w:szCs w:val="20"/>
              </w:rPr>
            </w:pPr>
            <w:r w:rsidRPr="00F26D2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26D2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26D2B">
              <w:rPr>
                <w:rFonts w:ascii="Arial" w:hAnsi="Arial" w:cs="Arial"/>
                <w:sz w:val="20"/>
                <w:szCs w:val="20"/>
              </w:rPr>
            </w:r>
            <w:r w:rsidRPr="00F26D2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26D2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661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F26D2B" w:rsidRPr="00F26D2B" w:rsidRDefault="00F26D2B" w:rsidP="00F26D2B">
            <w:pPr>
              <w:spacing w:before="30" w:after="10" w:line="250" w:lineRule="exact"/>
              <w:ind w:left="28" w:right="28"/>
              <w:rPr>
                <w:rFonts w:ascii="Arial" w:hAnsi="Arial" w:cs="Arial"/>
                <w:sz w:val="20"/>
                <w:szCs w:val="20"/>
              </w:rPr>
            </w:pPr>
            <w:r w:rsidRPr="00F26D2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26D2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26D2B">
              <w:rPr>
                <w:rFonts w:ascii="Arial" w:hAnsi="Arial" w:cs="Arial"/>
                <w:sz w:val="20"/>
                <w:szCs w:val="20"/>
              </w:rPr>
            </w:r>
            <w:r w:rsidRPr="00F26D2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26D2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28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F26D2B" w:rsidRPr="00F26D2B" w:rsidRDefault="00F26D2B" w:rsidP="00F26D2B">
            <w:pPr>
              <w:spacing w:before="30" w:after="10" w:line="250" w:lineRule="exact"/>
              <w:ind w:left="28" w:right="28"/>
              <w:rPr>
                <w:rFonts w:ascii="Arial" w:hAnsi="Arial" w:cs="Arial"/>
                <w:sz w:val="20"/>
                <w:szCs w:val="20"/>
              </w:rPr>
            </w:pPr>
            <w:r w:rsidRPr="00F26D2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26D2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26D2B">
              <w:rPr>
                <w:rFonts w:ascii="Arial" w:hAnsi="Arial" w:cs="Arial"/>
                <w:sz w:val="20"/>
                <w:szCs w:val="20"/>
              </w:rPr>
            </w:r>
            <w:r w:rsidRPr="00F26D2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26D2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538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F26D2B" w:rsidRPr="00F26D2B" w:rsidRDefault="00F26D2B" w:rsidP="00F26D2B">
            <w:pPr>
              <w:spacing w:before="30" w:after="10" w:line="250" w:lineRule="exact"/>
              <w:ind w:left="28" w:right="28"/>
              <w:rPr>
                <w:rFonts w:ascii="Arial" w:hAnsi="Arial" w:cs="Arial"/>
                <w:sz w:val="20"/>
                <w:szCs w:val="20"/>
              </w:rPr>
            </w:pPr>
            <w:r w:rsidRPr="00F26D2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26D2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26D2B">
              <w:rPr>
                <w:rFonts w:ascii="Arial" w:hAnsi="Arial" w:cs="Arial"/>
                <w:sz w:val="20"/>
                <w:szCs w:val="20"/>
              </w:rPr>
            </w:r>
            <w:r w:rsidRPr="00F26D2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26D2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F26D2B" w:rsidRPr="00F26D2B" w:rsidTr="002C2011">
        <w:trPr>
          <w:trHeight w:val="828"/>
        </w:trPr>
        <w:tc>
          <w:tcPr>
            <w:tcW w:w="58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F26D2B" w:rsidRPr="00F26D2B" w:rsidRDefault="00F26D2B" w:rsidP="00F26D2B"/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6D2B" w:rsidRPr="00F26D2B" w:rsidRDefault="00F26D2B" w:rsidP="00F26D2B">
            <w:pPr>
              <w:spacing w:before="30" w:after="10" w:line="250" w:lineRule="exact"/>
              <w:ind w:left="28" w:right="28"/>
              <w:rPr>
                <w:rFonts w:ascii="Arial" w:hAnsi="Arial" w:cs="Arial"/>
                <w:sz w:val="20"/>
                <w:szCs w:val="20"/>
              </w:rPr>
            </w:pPr>
            <w:r w:rsidRPr="00F26D2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26D2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26D2B">
              <w:rPr>
                <w:rFonts w:ascii="Arial" w:hAnsi="Arial" w:cs="Arial"/>
                <w:sz w:val="20"/>
                <w:szCs w:val="20"/>
              </w:rPr>
            </w:r>
            <w:r w:rsidRPr="00F26D2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26D2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26D2B" w:rsidRPr="00F26D2B" w:rsidRDefault="00F26D2B" w:rsidP="00F26D2B">
            <w:pPr>
              <w:spacing w:before="30" w:after="10" w:line="250" w:lineRule="exact"/>
              <w:ind w:left="28" w:right="28"/>
              <w:rPr>
                <w:rFonts w:ascii="Arial" w:hAnsi="Arial" w:cs="Arial"/>
                <w:sz w:val="20"/>
                <w:szCs w:val="20"/>
              </w:rPr>
            </w:pPr>
            <w:r w:rsidRPr="00F26D2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26D2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26D2B">
              <w:rPr>
                <w:rFonts w:ascii="Arial" w:hAnsi="Arial" w:cs="Arial"/>
                <w:sz w:val="20"/>
                <w:szCs w:val="20"/>
              </w:rPr>
            </w:r>
            <w:r w:rsidRPr="00F26D2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26D2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661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F26D2B" w:rsidRPr="00F26D2B" w:rsidRDefault="00F26D2B" w:rsidP="00F26D2B">
            <w:pPr>
              <w:spacing w:before="30" w:after="10" w:line="250" w:lineRule="exact"/>
              <w:ind w:left="28" w:right="28"/>
              <w:rPr>
                <w:rFonts w:ascii="Arial" w:hAnsi="Arial" w:cs="Arial"/>
                <w:sz w:val="20"/>
                <w:szCs w:val="20"/>
              </w:rPr>
            </w:pPr>
            <w:r w:rsidRPr="00F26D2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26D2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26D2B">
              <w:rPr>
                <w:rFonts w:ascii="Arial" w:hAnsi="Arial" w:cs="Arial"/>
                <w:sz w:val="20"/>
                <w:szCs w:val="20"/>
              </w:rPr>
            </w:r>
            <w:r w:rsidRPr="00F26D2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26D2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28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F26D2B" w:rsidRPr="00F26D2B" w:rsidRDefault="00F26D2B" w:rsidP="00F26D2B">
            <w:pPr>
              <w:spacing w:before="30" w:after="10" w:line="250" w:lineRule="exact"/>
              <w:ind w:left="28" w:right="28"/>
              <w:rPr>
                <w:rFonts w:ascii="Arial" w:hAnsi="Arial" w:cs="Arial"/>
                <w:sz w:val="20"/>
                <w:szCs w:val="20"/>
              </w:rPr>
            </w:pPr>
            <w:r w:rsidRPr="00F26D2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26D2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26D2B">
              <w:rPr>
                <w:rFonts w:ascii="Arial" w:hAnsi="Arial" w:cs="Arial"/>
                <w:sz w:val="20"/>
                <w:szCs w:val="20"/>
              </w:rPr>
            </w:r>
            <w:r w:rsidRPr="00F26D2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26D2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538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F26D2B" w:rsidRPr="00F26D2B" w:rsidRDefault="00F26D2B" w:rsidP="00F26D2B">
            <w:pPr>
              <w:spacing w:before="30" w:after="10" w:line="250" w:lineRule="exact"/>
              <w:ind w:left="28" w:right="28"/>
              <w:rPr>
                <w:rFonts w:ascii="Arial" w:hAnsi="Arial" w:cs="Arial"/>
                <w:sz w:val="20"/>
                <w:szCs w:val="20"/>
              </w:rPr>
            </w:pPr>
            <w:r w:rsidRPr="00F26D2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26D2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26D2B">
              <w:rPr>
                <w:rFonts w:ascii="Arial" w:hAnsi="Arial" w:cs="Arial"/>
                <w:sz w:val="20"/>
                <w:szCs w:val="20"/>
              </w:rPr>
            </w:r>
            <w:r w:rsidRPr="00F26D2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26D2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F26D2B" w:rsidRPr="00F26D2B" w:rsidTr="002C2011">
        <w:trPr>
          <w:trHeight w:val="828"/>
        </w:trPr>
        <w:tc>
          <w:tcPr>
            <w:tcW w:w="58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F26D2B" w:rsidRPr="00F26D2B" w:rsidRDefault="00F26D2B" w:rsidP="00F26D2B"/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6D2B" w:rsidRPr="00F26D2B" w:rsidRDefault="00F26D2B" w:rsidP="00F26D2B">
            <w:pPr>
              <w:spacing w:before="30" w:after="10" w:line="250" w:lineRule="exact"/>
              <w:ind w:left="28" w:right="28"/>
              <w:rPr>
                <w:rFonts w:ascii="Arial" w:hAnsi="Arial" w:cs="Arial"/>
                <w:sz w:val="20"/>
                <w:szCs w:val="20"/>
              </w:rPr>
            </w:pPr>
            <w:r w:rsidRPr="00F26D2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26D2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26D2B">
              <w:rPr>
                <w:rFonts w:ascii="Arial" w:hAnsi="Arial" w:cs="Arial"/>
                <w:sz w:val="20"/>
                <w:szCs w:val="20"/>
              </w:rPr>
            </w:r>
            <w:r w:rsidRPr="00F26D2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26D2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26D2B" w:rsidRPr="00F26D2B" w:rsidRDefault="00F26D2B" w:rsidP="00F26D2B">
            <w:pPr>
              <w:spacing w:before="30" w:after="10" w:line="250" w:lineRule="exact"/>
              <w:ind w:left="28" w:right="28"/>
              <w:rPr>
                <w:rFonts w:ascii="Arial" w:hAnsi="Arial" w:cs="Arial"/>
                <w:sz w:val="20"/>
                <w:szCs w:val="20"/>
              </w:rPr>
            </w:pPr>
            <w:r w:rsidRPr="00F26D2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26D2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26D2B">
              <w:rPr>
                <w:rFonts w:ascii="Arial" w:hAnsi="Arial" w:cs="Arial"/>
                <w:sz w:val="20"/>
                <w:szCs w:val="20"/>
              </w:rPr>
            </w:r>
            <w:r w:rsidRPr="00F26D2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26D2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661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F26D2B" w:rsidRPr="00F26D2B" w:rsidRDefault="00F26D2B" w:rsidP="00F26D2B">
            <w:pPr>
              <w:spacing w:before="30" w:after="10" w:line="250" w:lineRule="exact"/>
              <w:ind w:left="28" w:right="28"/>
              <w:rPr>
                <w:rFonts w:ascii="Arial" w:hAnsi="Arial" w:cs="Arial"/>
                <w:sz w:val="20"/>
                <w:szCs w:val="20"/>
              </w:rPr>
            </w:pPr>
            <w:r w:rsidRPr="00F26D2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26D2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26D2B">
              <w:rPr>
                <w:rFonts w:ascii="Arial" w:hAnsi="Arial" w:cs="Arial"/>
                <w:sz w:val="20"/>
                <w:szCs w:val="20"/>
              </w:rPr>
            </w:r>
            <w:r w:rsidRPr="00F26D2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26D2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28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F26D2B" w:rsidRPr="00F26D2B" w:rsidRDefault="00F26D2B" w:rsidP="00F26D2B">
            <w:pPr>
              <w:spacing w:before="30" w:after="10" w:line="250" w:lineRule="exact"/>
              <w:ind w:left="28" w:right="28"/>
              <w:rPr>
                <w:rFonts w:ascii="Arial" w:hAnsi="Arial" w:cs="Arial"/>
                <w:sz w:val="20"/>
                <w:szCs w:val="20"/>
              </w:rPr>
            </w:pPr>
            <w:r w:rsidRPr="00F26D2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26D2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26D2B">
              <w:rPr>
                <w:rFonts w:ascii="Arial" w:hAnsi="Arial" w:cs="Arial"/>
                <w:sz w:val="20"/>
                <w:szCs w:val="20"/>
              </w:rPr>
            </w:r>
            <w:r w:rsidRPr="00F26D2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26D2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538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F26D2B" w:rsidRPr="00F26D2B" w:rsidRDefault="00F26D2B" w:rsidP="00F26D2B">
            <w:pPr>
              <w:spacing w:before="30" w:after="10" w:line="250" w:lineRule="exact"/>
              <w:ind w:left="28" w:right="28"/>
              <w:rPr>
                <w:rFonts w:ascii="Arial" w:hAnsi="Arial" w:cs="Arial"/>
                <w:sz w:val="20"/>
                <w:szCs w:val="20"/>
              </w:rPr>
            </w:pPr>
            <w:r w:rsidRPr="00F26D2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26D2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26D2B">
              <w:rPr>
                <w:rFonts w:ascii="Arial" w:hAnsi="Arial" w:cs="Arial"/>
                <w:sz w:val="20"/>
                <w:szCs w:val="20"/>
              </w:rPr>
            </w:r>
            <w:r w:rsidRPr="00F26D2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26D2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F26D2B" w:rsidRPr="00F26D2B" w:rsidTr="002C2011">
        <w:trPr>
          <w:trHeight w:val="828"/>
        </w:trPr>
        <w:tc>
          <w:tcPr>
            <w:tcW w:w="58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F26D2B" w:rsidRPr="00F26D2B" w:rsidRDefault="00F26D2B" w:rsidP="00F26D2B"/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6D2B" w:rsidRPr="00F26D2B" w:rsidRDefault="00F26D2B" w:rsidP="00F26D2B">
            <w:pPr>
              <w:spacing w:before="30" w:after="10" w:line="250" w:lineRule="exact"/>
              <w:ind w:left="28" w:right="28"/>
              <w:rPr>
                <w:rFonts w:ascii="Arial" w:hAnsi="Arial" w:cs="Arial"/>
                <w:sz w:val="20"/>
                <w:szCs w:val="20"/>
              </w:rPr>
            </w:pPr>
            <w:r w:rsidRPr="00F26D2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26D2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26D2B">
              <w:rPr>
                <w:rFonts w:ascii="Arial" w:hAnsi="Arial" w:cs="Arial"/>
                <w:sz w:val="20"/>
                <w:szCs w:val="20"/>
              </w:rPr>
            </w:r>
            <w:r w:rsidRPr="00F26D2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26D2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26D2B" w:rsidRPr="00F26D2B" w:rsidRDefault="00F26D2B" w:rsidP="00F26D2B">
            <w:pPr>
              <w:spacing w:before="30" w:after="10" w:line="250" w:lineRule="exact"/>
              <w:ind w:left="28" w:right="28"/>
              <w:rPr>
                <w:rFonts w:ascii="Arial" w:hAnsi="Arial" w:cs="Arial"/>
                <w:sz w:val="20"/>
                <w:szCs w:val="20"/>
              </w:rPr>
            </w:pPr>
            <w:r w:rsidRPr="00F26D2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26D2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26D2B">
              <w:rPr>
                <w:rFonts w:ascii="Arial" w:hAnsi="Arial" w:cs="Arial"/>
                <w:sz w:val="20"/>
                <w:szCs w:val="20"/>
              </w:rPr>
            </w:r>
            <w:r w:rsidRPr="00F26D2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26D2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661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F26D2B" w:rsidRPr="00F26D2B" w:rsidRDefault="00F26D2B" w:rsidP="00F26D2B">
            <w:pPr>
              <w:spacing w:before="30" w:after="10" w:line="250" w:lineRule="exact"/>
              <w:ind w:left="28" w:right="28"/>
              <w:rPr>
                <w:rFonts w:ascii="Arial" w:hAnsi="Arial" w:cs="Arial"/>
                <w:sz w:val="20"/>
                <w:szCs w:val="20"/>
              </w:rPr>
            </w:pPr>
            <w:r w:rsidRPr="00F26D2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26D2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26D2B">
              <w:rPr>
                <w:rFonts w:ascii="Arial" w:hAnsi="Arial" w:cs="Arial"/>
                <w:sz w:val="20"/>
                <w:szCs w:val="20"/>
              </w:rPr>
            </w:r>
            <w:r w:rsidRPr="00F26D2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26D2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28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F26D2B" w:rsidRPr="00F26D2B" w:rsidRDefault="00F26D2B" w:rsidP="00F26D2B">
            <w:pPr>
              <w:spacing w:before="30" w:after="10" w:line="250" w:lineRule="exact"/>
              <w:ind w:left="28" w:right="28"/>
              <w:rPr>
                <w:rFonts w:ascii="Arial" w:hAnsi="Arial" w:cs="Arial"/>
                <w:sz w:val="20"/>
                <w:szCs w:val="20"/>
              </w:rPr>
            </w:pPr>
            <w:r w:rsidRPr="00F26D2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26D2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26D2B">
              <w:rPr>
                <w:rFonts w:ascii="Arial" w:hAnsi="Arial" w:cs="Arial"/>
                <w:sz w:val="20"/>
                <w:szCs w:val="20"/>
              </w:rPr>
            </w:r>
            <w:r w:rsidRPr="00F26D2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26D2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538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F26D2B" w:rsidRPr="00F26D2B" w:rsidRDefault="00F26D2B" w:rsidP="00F26D2B">
            <w:pPr>
              <w:spacing w:before="30" w:after="10" w:line="250" w:lineRule="exact"/>
              <w:ind w:left="28" w:right="28"/>
              <w:rPr>
                <w:rFonts w:ascii="Arial" w:hAnsi="Arial" w:cs="Arial"/>
                <w:sz w:val="20"/>
                <w:szCs w:val="20"/>
              </w:rPr>
            </w:pPr>
            <w:r w:rsidRPr="00F26D2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26D2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26D2B">
              <w:rPr>
                <w:rFonts w:ascii="Arial" w:hAnsi="Arial" w:cs="Arial"/>
                <w:sz w:val="20"/>
                <w:szCs w:val="20"/>
              </w:rPr>
            </w:r>
            <w:r w:rsidRPr="00F26D2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26D2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F26D2B" w:rsidRPr="00F26D2B" w:rsidTr="002C2011">
        <w:trPr>
          <w:trHeight w:val="828"/>
        </w:trPr>
        <w:tc>
          <w:tcPr>
            <w:tcW w:w="58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DD9C3"/>
          </w:tcPr>
          <w:p w:rsidR="00F26D2B" w:rsidRPr="00F26D2B" w:rsidRDefault="00F26D2B" w:rsidP="00F26D2B"/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26D2B" w:rsidRPr="00F26D2B" w:rsidRDefault="00F26D2B" w:rsidP="00F26D2B">
            <w:pPr>
              <w:spacing w:before="30" w:after="10" w:line="250" w:lineRule="exact"/>
              <w:ind w:left="28" w:right="28"/>
              <w:rPr>
                <w:rFonts w:ascii="Arial" w:hAnsi="Arial" w:cs="Arial"/>
                <w:sz w:val="20"/>
                <w:szCs w:val="20"/>
              </w:rPr>
            </w:pPr>
            <w:r w:rsidRPr="00F26D2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26D2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26D2B">
              <w:rPr>
                <w:rFonts w:ascii="Arial" w:hAnsi="Arial" w:cs="Arial"/>
                <w:sz w:val="20"/>
                <w:szCs w:val="20"/>
              </w:rPr>
            </w:r>
            <w:r w:rsidRPr="00F26D2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26D2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F26D2B" w:rsidRPr="00F26D2B" w:rsidRDefault="00F26D2B" w:rsidP="00F26D2B">
            <w:pPr>
              <w:spacing w:before="30" w:after="10" w:line="250" w:lineRule="exact"/>
              <w:ind w:left="28" w:right="28"/>
              <w:rPr>
                <w:rFonts w:ascii="Arial" w:hAnsi="Arial" w:cs="Arial"/>
                <w:sz w:val="20"/>
                <w:szCs w:val="20"/>
              </w:rPr>
            </w:pPr>
            <w:r w:rsidRPr="00F26D2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26D2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26D2B">
              <w:rPr>
                <w:rFonts w:ascii="Arial" w:hAnsi="Arial" w:cs="Arial"/>
                <w:sz w:val="20"/>
                <w:szCs w:val="20"/>
              </w:rPr>
            </w:r>
            <w:r w:rsidRPr="00F26D2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26D2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661" w:type="dxa"/>
            <w:gridSpan w:val="3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D2B" w:rsidRPr="00F26D2B" w:rsidRDefault="00F26D2B" w:rsidP="00F26D2B">
            <w:pPr>
              <w:spacing w:before="30" w:after="10" w:line="250" w:lineRule="exact"/>
              <w:ind w:left="28" w:right="28"/>
              <w:rPr>
                <w:rFonts w:ascii="Arial" w:hAnsi="Arial" w:cs="Arial"/>
                <w:sz w:val="20"/>
                <w:szCs w:val="20"/>
              </w:rPr>
            </w:pPr>
            <w:r w:rsidRPr="00F26D2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26D2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26D2B">
              <w:rPr>
                <w:rFonts w:ascii="Arial" w:hAnsi="Arial" w:cs="Arial"/>
                <w:sz w:val="20"/>
                <w:szCs w:val="20"/>
              </w:rPr>
            </w:r>
            <w:r w:rsidRPr="00F26D2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26D2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28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D2B" w:rsidRPr="00F26D2B" w:rsidRDefault="00F26D2B" w:rsidP="00F26D2B">
            <w:pPr>
              <w:spacing w:before="30" w:after="10" w:line="250" w:lineRule="exact"/>
              <w:ind w:left="28" w:right="28"/>
              <w:rPr>
                <w:rFonts w:ascii="Arial" w:hAnsi="Arial" w:cs="Arial"/>
                <w:sz w:val="20"/>
                <w:szCs w:val="20"/>
              </w:rPr>
            </w:pPr>
            <w:r w:rsidRPr="00F26D2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26D2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26D2B">
              <w:rPr>
                <w:rFonts w:ascii="Arial" w:hAnsi="Arial" w:cs="Arial"/>
                <w:sz w:val="20"/>
                <w:szCs w:val="20"/>
              </w:rPr>
            </w:r>
            <w:r w:rsidRPr="00F26D2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26D2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538" w:type="dxa"/>
            <w:gridSpan w:val="3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D2B" w:rsidRPr="00F26D2B" w:rsidRDefault="00F26D2B" w:rsidP="00F26D2B">
            <w:pPr>
              <w:spacing w:before="30" w:after="10" w:line="250" w:lineRule="exact"/>
              <w:ind w:left="28" w:right="28"/>
              <w:rPr>
                <w:rFonts w:ascii="Arial" w:hAnsi="Arial" w:cs="Arial"/>
                <w:sz w:val="20"/>
                <w:szCs w:val="20"/>
              </w:rPr>
            </w:pPr>
            <w:r w:rsidRPr="00F26D2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26D2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26D2B">
              <w:rPr>
                <w:rFonts w:ascii="Arial" w:hAnsi="Arial" w:cs="Arial"/>
                <w:sz w:val="20"/>
                <w:szCs w:val="20"/>
              </w:rPr>
            </w:r>
            <w:r w:rsidRPr="00F26D2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26D2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F26D2B" w:rsidRPr="00F26D2B" w:rsidTr="002C2011">
        <w:trPr>
          <w:trHeight w:hRule="exact" w:val="1781"/>
        </w:trPr>
        <w:tc>
          <w:tcPr>
            <w:tcW w:w="9696" w:type="dxa"/>
            <w:gridSpan w:val="1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DD9C3"/>
          </w:tcPr>
          <w:p w:rsidR="00F26D2B" w:rsidRPr="00F26D2B" w:rsidRDefault="00F26D2B" w:rsidP="007E53D8">
            <w:pPr>
              <w:pStyle w:val="Akapitzlist"/>
              <w:numPr>
                <w:ilvl w:val="0"/>
                <w:numId w:val="4"/>
              </w:numPr>
              <w:tabs>
                <w:tab w:val="left" w:pos="297"/>
              </w:tabs>
              <w:kinsoku w:val="0"/>
              <w:overflowPunct w:val="0"/>
              <w:spacing w:line="219" w:lineRule="exact"/>
              <w:ind w:hanging="179"/>
              <w:rPr>
                <w:rFonts w:ascii="Calibri" w:hAnsi="Calibri" w:cs="Calibri"/>
                <w:sz w:val="18"/>
                <w:szCs w:val="18"/>
              </w:rPr>
            </w:pPr>
            <w:r w:rsidRPr="00F26D2B">
              <w:rPr>
                <w:rFonts w:ascii="Calibri" w:hAnsi="Calibri" w:cs="Calibri"/>
                <w:b/>
                <w:bCs/>
                <w:sz w:val="18"/>
                <w:szCs w:val="18"/>
              </w:rPr>
              <w:t>Opis zakładanych rezultatów realizacji zadania publicznego</w:t>
            </w:r>
          </w:p>
          <w:p w:rsidR="00F26D2B" w:rsidRPr="00F26D2B" w:rsidRDefault="00F26D2B" w:rsidP="00F26D2B">
            <w:pPr>
              <w:pStyle w:val="TableParagraph"/>
              <w:kinsoku w:val="0"/>
              <w:overflowPunct w:val="0"/>
              <w:spacing w:line="219" w:lineRule="exact"/>
              <w:ind w:left="87"/>
              <w:rPr>
                <w:rFonts w:ascii="Calibri" w:hAnsi="Calibri" w:cs="Calibri"/>
                <w:sz w:val="18"/>
                <w:szCs w:val="18"/>
              </w:rPr>
            </w:pPr>
            <w:r w:rsidRPr="00F26D2B">
              <w:rPr>
                <w:rFonts w:ascii="Calibri" w:hAnsi="Calibri" w:cs="Calibri"/>
                <w:sz w:val="18"/>
                <w:szCs w:val="18"/>
              </w:rPr>
              <w:t>(należy opisać:</w:t>
            </w:r>
          </w:p>
          <w:p w:rsidR="00F26D2B" w:rsidRPr="00F26D2B" w:rsidRDefault="00F26D2B" w:rsidP="007E53D8">
            <w:pPr>
              <w:pStyle w:val="Akapitzlist"/>
              <w:numPr>
                <w:ilvl w:val="1"/>
                <w:numId w:val="4"/>
              </w:numPr>
              <w:tabs>
                <w:tab w:val="left" w:pos="736"/>
              </w:tabs>
              <w:kinsoku w:val="0"/>
              <w:overflowPunct w:val="0"/>
              <w:spacing w:line="259" w:lineRule="auto"/>
              <w:ind w:right="646" w:hanging="324"/>
              <w:rPr>
                <w:rFonts w:ascii="Calibri" w:hAnsi="Calibri" w:cs="Calibri"/>
                <w:sz w:val="18"/>
                <w:szCs w:val="18"/>
              </w:rPr>
            </w:pPr>
            <w:r w:rsidRPr="00F26D2B">
              <w:rPr>
                <w:rFonts w:ascii="Calibri" w:hAnsi="Calibri" w:cs="Calibri"/>
                <w:sz w:val="18"/>
                <w:szCs w:val="18"/>
              </w:rPr>
              <w:t>co będzie bezpośrednim efektem (materialne „produkty” lub „usługi” zrealizowane na rzecz uczestników zadania) realizacji oferty?</w:t>
            </w:r>
          </w:p>
          <w:p w:rsidR="00F26D2B" w:rsidRPr="00F26D2B" w:rsidRDefault="00F26D2B" w:rsidP="007E53D8">
            <w:pPr>
              <w:pStyle w:val="Akapitzlist"/>
              <w:numPr>
                <w:ilvl w:val="1"/>
                <w:numId w:val="4"/>
              </w:numPr>
              <w:tabs>
                <w:tab w:val="left" w:pos="736"/>
              </w:tabs>
              <w:kinsoku w:val="0"/>
              <w:overflowPunct w:val="0"/>
              <w:ind w:hanging="324"/>
              <w:rPr>
                <w:rFonts w:ascii="Calibri" w:hAnsi="Calibri" w:cs="Calibri"/>
                <w:sz w:val="18"/>
                <w:szCs w:val="18"/>
              </w:rPr>
            </w:pPr>
            <w:r w:rsidRPr="00F26D2B">
              <w:rPr>
                <w:rFonts w:ascii="Calibri" w:hAnsi="Calibri" w:cs="Calibri"/>
                <w:sz w:val="18"/>
                <w:szCs w:val="18"/>
              </w:rPr>
              <w:t>jaka zmiana społeczna zostanie osiągnięta poprzez realizację zadania?</w:t>
            </w:r>
          </w:p>
          <w:p w:rsidR="00F26D2B" w:rsidRPr="00F26D2B" w:rsidRDefault="00F26D2B" w:rsidP="007E53D8">
            <w:pPr>
              <w:pStyle w:val="Akapitzlist"/>
              <w:numPr>
                <w:ilvl w:val="1"/>
                <w:numId w:val="4"/>
              </w:numPr>
              <w:tabs>
                <w:tab w:val="left" w:pos="736"/>
              </w:tabs>
              <w:kinsoku w:val="0"/>
              <w:overflowPunct w:val="0"/>
              <w:spacing w:before="15" w:line="259" w:lineRule="auto"/>
              <w:ind w:right="874" w:hanging="324"/>
            </w:pPr>
            <w:r w:rsidRPr="00F26D2B">
              <w:rPr>
                <w:rFonts w:ascii="Calibri" w:hAnsi="Calibri" w:cs="Calibri"/>
                <w:sz w:val="18"/>
                <w:szCs w:val="18"/>
              </w:rPr>
              <w:t>czy przewidywane jest wykorzystanie rezultatów osiągniętych w trakcie realizacji oferty w dalszych działaniach organizacji? – trwałość rezultatów zadania)</w:t>
            </w:r>
          </w:p>
        </w:tc>
      </w:tr>
      <w:tr w:rsidR="00F26D2B" w:rsidRPr="00F26D2B" w:rsidTr="002C2011">
        <w:trPr>
          <w:gridAfter w:val="1"/>
          <w:wAfter w:w="9" w:type="dxa"/>
          <w:trHeight w:val="2041"/>
        </w:trPr>
        <w:tc>
          <w:tcPr>
            <w:tcW w:w="968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6D2B" w:rsidRPr="00F26D2B" w:rsidRDefault="00F26D2B" w:rsidP="00F26D2B">
            <w:pPr>
              <w:spacing w:before="30" w:after="10" w:line="250" w:lineRule="exact"/>
              <w:ind w:left="28" w:right="2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F26D2B" w:rsidRPr="00F26D2B" w:rsidTr="002C2011">
        <w:trPr>
          <w:gridAfter w:val="1"/>
          <w:wAfter w:w="9" w:type="dxa"/>
          <w:trHeight w:hRule="exact" w:val="344"/>
        </w:trPr>
        <w:tc>
          <w:tcPr>
            <w:tcW w:w="968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F26D2B" w:rsidRPr="00F26D2B" w:rsidRDefault="00F26D2B" w:rsidP="008F67D3">
            <w:pPr>
              <w:pStyle w:val="TableParagraph"/>
              <w:kinsoku w:val="0"/>
              <w:overflowPunct w:val="0"/>
              <w:spacing w:before="60"/>
              <w:ind w:left="91"/>
            </w:pPr>
            <w:r w:rsidRPr="00F26D2B">
              <w:rPr>
                <w:rFonts w:ascii="Calibri" w:hAnsi="Calibri" w:cs="Calibri"/>
                <w:b/>
                <w:bCs/>
                <w:sz w:val="18"/>
                <w:szCs w:val="18"/>
              </w:rPr>
              <w:lastRenderedPageBreak/>
              <w:t>6. Dodatkowe informacje dotyczące rezultatów realizacji zadania publicznego</w:t>
            </w:r>
            <w:r w:rsidRPr="00F26D2B">
              <w:rPr>
                <w:rStyle w:val="Odwoanieprzypisudolnego"/>
                <w:rFonts w:ascii="Calibri" w:hAnsi="Calibri" w:cs="Calibri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F26D2B" w:rsidRPr="00F26D2B" w:rsidTr="002C2011">
        <w:trPr>
          <w:gridAfter w:val="1"/>
          <w:wAfter w:w="9" w:type="dxa"/>
          <w:trHeight w:hRule="exact" w:val="669"/>
        </w:trPr>
        <w:tc>
          <w:tcPr>
            <w:tcW w:w="33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F26D2B" w:rsidRPr="00F26D2B" w:rsidRDefault="00F26D2B" w:rsidP="00F26D2B">
            <w:pPr>
              <w:pStyle w:val="TableParagraph"/>
              <w:kinsoku w:val="0"/>
              <w:overflowPunct w:val="0"/>
              <w:spacing w:before="10"/>
              <w:rPr>
                <w:rFonts w:ascii="Calibri" w:hAnsi="Calibri" w:cs="Calibri"/>
                <w:sz w:val="17"/>
                <w:szCs w:val="17"/>
              </w:rPr>
            </w:pPr>
          </w:p>
          <w:p w:rsidR="00F26D2B" w:rsidRPr="00F26D2B" w:rsidRDefault="00F26D2B" w:rsidP="00F26D2B">
            <w:pPr>
              <w:pStyle w:val="TableParagraph"/>
              <w:kinsoku w:val="0"/>
              <w:overflowPunct w:val="0"/>
              <w:ind w:left="1113"/>
            </w:pPr>
            <w:r w:rsidRPr="00F26D2B">
              <w:rPr>
                <w:rFonts w:ascii="Calibri" w:hAnsi="Calibri" w:cs="Calibri"/>
                <w:b/>
                <w:bCs/>
                <w:sz w:val="18"/>
                <w:szCs w:val="18"/>
              </w:rPr>
              <w:t>Nazwa rezultatu</w:t>
            </w:r>
          </w:p>
        </w:tc>
        <w:tc>
          <w:tcPr>
            <w:tcW w:w="2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F26D2B" w:rsidRPr="00F26D2B" w:rsidRDefault="00F26D2B" w:rsidP="00F26D2B">
            <w:pPr>
              <w:pStyle w:val="TableParagraph"/>
              <w:kinsoku w:val="0"/>
              <w:overflowPunct w:val="0"/>
              <w:ind w:left="94" w:right="9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F26D2B">
              <w:rPr>
                <w:rFonts w:ascii="Calibri" w:hAnsi="Calibri" w:cs="Calibri"/>
                <w:b/>
                <w:bCs/>
                <w:sz w:val="18"/>
                <w:szCs w:val="18"/>
              </w:rPr>
              <w:t>Planowany poziom osiągnięcia rezultatów (wartość</w:t>
            </w:r>
          </w:p>
          <w:p w:rsidR="00F26D2B" w:rsidRPr="00F26D2B" w:rsidRDefault="00F26D2B" w:rsidP="00F26D2B">
            <w:pPr>
              <w:pStyle w:val="TableParagraph"/>
              <w:kinsoku w:val="0"/>
              <w:overflowPunct w:val="0"/>
              <w:ind w:right="2"/>
              <w:jc w:val="center"/>
            </w:pPr>
            <w:r w:rsidRPr="00F26D2B">
              <w:rPr>
                <w:rFonts w:ascii="Calibri" w:hAnsi="Calibri" w:cs="Calibri"/>
                <w:b/>
                <w:bCs/>
                <w:sz w:val="18"/>
                <w:szCs w:val="18"/>
              </w:rPr>
              <w:t>docelowa)</w:t>
            </w:r>
          </w:p>
        </w:tc>
        <w:tc>
          <w:tcPr>
            <w:tcW w:w="37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F26D2B" w:rsidRPr="00F26D2B" w:rsidRDefault="00F26D2B" w:rsidP="00F26D2B">
            <w:pPr>
              <w:pStyle w:val="TableParagraph"/>
              <w:kinsoku w:val="0"/>
              <w:overflowPunct w:val="0"/>
              <w:spacing w:before="110"/>
              <w:ind w:left="575" w:right="252" w:hanging="322"/>
            </w:pPr>
            <w:r w:rsidRPr="00F26D2B">
              <w:rPr>
                <w:rFonts w:ascii="Calibri" w:hAnsi="Calibri" w:cs="Calibri"/>
                <w:b/>
                <w:bCs/>
                <w:sz w:val="18"/>
                <w:szCs w:val="18"/>
              </w:rPr>
              <w:t>Sposób monitorowania rezultatów / źródło informacji o osiągnięciu wskaźnika</w:t>
            </w:r>
          </w:p>
        </w:tc>
      </w:tr>
      <w:tr w:rsidR="00F26D2B" w:rsidRPr="00F26D2B" w:rsidTr="002C2011">
        <w:trPr>
          <w:gridAfter w:val="1"/>
          <w:wAfter w:w="9" w:type="dxa"/>
          <w:trHeight w:val="964"/>
        </w:trPr>
        <w:tc>
          <w:tcPr>
            <w:tcW w:w="33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6D2B" w:rsidRPr="00F26D2B" w:rsidRDefault="00F26D2B" w:rsidP="00F26D2B">
            <w:pPr>
              <w:spacing w:before="30" w:after="10" w:line="250" w:lineRule="exact"/>
              <w:ind w:left="28" w:right="2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6D2B" w:rsidRPr="00F26D2B" w:rsidRDefault="00F26D2B" w:rsidP="00F26D2B">
            <w:pPr>
              <w:spacing w:before="30" w:after="10" w:line="250" w:lineRule="exact"/>
              <w:ind w:left="28" w:right="2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7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6D2B" w:rsidRPr="00F26D2B" w:rsidRDefault="00F26D2B" w:rsidP="00F26D2B">
            <w:pPr>
              <w:spacing w:before="30" w:after="10" w:line="250" w:lineRule="exact"/>
              <w:ind w:left="28" w:right="2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F26D2B" w:rsidRPr="00F26D2B" w:rsidTr="002C2011">
        <w:trPr>
          <w:gridAfter w:val="1"/>
          <w:wAfter w:w="9" w:type="dxa"/>
          <w:trHeight w:val="964"/>
        </w:trPr>
        <w:tc>
          <w:tcPr>
            <w:tcW w:w="33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6D2B" w:rsidRPr="00F26D2B" w:rsidRDefault="00F26D2B" w:rsidP="00F26D2B">
            <w:pPr>
              <w:spacing w:before="30" w:after="10" w:line="250" w:lineRule="exact"/>
              <w:ind w:left="28" w:right="2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6D2B" w:rsidRPr="00F26D2B" w:rsidRDefault="00F26D2B" w:rsidP="00F26D2B">
            <w:pPr>
              <w:spacing w:before="30" w:after="10" w:line="250" w:lineRule="exact"/>
              <w:ind w:left="28" w:right="2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7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6D2B" w:rsidRPr="00F26D2B" w:rsidRDefault="00F26D2B" w:rsidP="00F26D2B">
            <w:pPr>
              <w:spacing w:before="30" w:after="10" w:line="250" w:lineRule="exact"/>
              <w:ind w:left="28" w:right="2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F26D2B" w:rsidRPr="00F26D2B" w:rsidTr="002C2011">
        <w:trPr>
          <w:gridAfter w:val="1"/>
          <w:wAfter w:w="9" w:type="dxa"/>
          <w:trHeight w:val="964"/>
        </w:trPr>
        <w:tc>
          <w:tcPr>
            <w:tcW w:w="33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6D2B" w:rsidRPr="00F26D2B" w:rsidRDefault="00F26D2B" w:rsidP="00F26D2B">
            <w:pPr>
              <w:spacing w:before="30" w:after="10" w:line="250" w:lineRule="exact"/>
              <w:ind w:left="28" w:right="2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6D2B" w:rsidRPr="00F26D2B" w:rsidRDefault="00F26D2B" w:rsidP="00F26D2B">
            <w:pPr>
              <w:spacing w:before="30" w:after="10" w:line="250" w:lineRule="exact"/>
              <w:ind w:left="28" w:right="2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7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6D2B" w:rsidRPr="00F26D2B" w:rsidRDefault="00F26D2B" w:rsidP="00F26D2B">
            <w:pPr>
              <w:spacing w:before="30" w:after="10" w:line="250" w:lineRule="exact"/>
              <w:ind w:left="28" w:right="2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D66602" w:rsidRPr="00F26D2B" w:rsidRDefault="00D66602">
      <w:pPr>
        <w:pStyle w:val="Tekstpodstawowy"/>
        <w:kinsoku w:val="0"/>
        <w:overflowPunct w:val="0"/>
        <w:spacing w:before="5"/>
        <w:ind w:left="0"/>
        <w:rPr>
          <w:rFonts w:ascii="Calibri" w:hAnsi="Calibri" w:cs="Calibri"/>
          <w:sz w:val="14"/>
          <w:szCs w:val="14"/>
        </w:rPr>
      </w:pPr>
    </w:p>
    <w:p w:rsidR="00D66602" w:rsidRPr="00F26D2B" w:rsidRDefault="00D66602" w:rsidP="007E53D8">
      <w:pPr>
        <w:pStyle w:val="Tekstpodstawowy"/>
        <w:numPr>
          <w:ilvl w:val="1"/>
          <w:numId w:val="5"/>
        </w:numPr>
        <w:tabs>
          <w:tab w:val="left" w:pos="1134"/>
        </w:tabs>
        <w:kinsoku w:val="0"/>
        <w:overflowPunct w:val="0"/>
        <w:spacing w:before="58"/>
        <w:ind w:left="1133" w:hanging="255"/>
        <w:rPr>
          <w:rFonts w:ascii="Calibri" w:hAnsi="Calibri" w:cs="Calibri"/>
          <w:sz w:val="20"/>
          <w:szCs w:val="20"/>
        </w:rPr>
      </w:pPr>
      <w:r w:rsidRPr="00F26D2B">
        <w:rPr>
          <w:rFonts w:ascii="Calibri" w:hAnsi="Calibri" w:cs="Calibri"/>
          <w:b/>
          <w:bCs/>
          <w:sz w:val="20"/>
          <w:szCs w:val="20"/>
        </w:rPr>
        <w:t>Charakterystyka oferenta</w:t>
      </w:r>
    </w:p>
    <w:p w:rsidR="00D66602" w:rsidRPr="00F26D2B" w:rsidRDefault="00D66602">
      <w:pPr>
        <w:pStyle w:val="Tekstpodstawowy"/>
        <w:kinsoku w:val="0"/>
        <w:overflowPunct w:val="0"/>
        <w:spacing w:before="8"/>
        <w:ind w:left="0"/>
        <w:rPr>
          <w:rFonts w:ascii="Calibri" w:hAnsi="Calibri" w:cs="Calibri"/>
          <w:b/>
          <w:bCs/>
          <w:sz w:val="14"/>
          <w:szCs w:val="14"/>
        </w:rPr>
      </w:pPr>
    </w:p>
    <w:tbl>
      <w:tblPr>
        <w:tblW w:w="0" w:type="auto"/>
        <w:tblInd w:w="22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40"/>
      </w:tblGrid>
      <w:tr w:rsidR="00D66602" w:rsidRPr="00F26D2B">
        <w:trPr>
          <w:trHeight w:hRule="exact" w:val="354"/>
        </w:trPr>
        <w:tc>
          <w:tcPr>
            <w:tcW w:w="9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9C3"/>
          </w:tcPr>
          <w:p w:rsidR="00D66602" w:rsidRPr="00F26D2B" w:rsidRDefault="00D66602">
            <w:pPr>
              <w:pStyle w:val="TableParagraph"/>
              <w:kinsoku w:val="0"/>
              <w:overflowPunct w:val="0"/>
              <w:spacing w:before="56"/>
              <w:ind w:left="126"/>
            </w:pPr>
            <w:r w:rsidRPr="00F26D2B">
              <w:rPr>
                <w:rFonts w:ascii="Calibri" w:hAnsi="Calibri" w:cs="Calibri"/>
                <w:b/>
                <w:bCs/>
                <w:sz w:val="18"/>
                <w:szCs w:val="18"/>
              </w:rPr>
              <w:t>1. Informacja o wcześniejszej działalności oferenta, w szczególności w zakresie, którego dotyczy zadanie publiczne</w:t>
            </w:r>
          </w:p>
        </w:tc>
      </w:tr>
      <w:tr w:rsidR="00F26D2B" w:rsidRPr="00F26D2B" w:rsidTr="002C2011">
        <w:trPr>
          <w:trHeight w:val="2551"/>
        </w:trPr>
        <w:tc>
          <w:tcPr>
            <w:tcW w:w="9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D2B" w:rsidRPr="00F26D2B" w:rsidRDefault="00F26D2B" w:rsidP="00F26D2B">
            <w:pPr>
              <w:spacing w:before="30" w:after="10" w:line="250" w:lineRule="exact"/>
              <w:ind w:left="28" w:right="2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F26D2B" w:rsidRPr="00F26D2B" w:rsidTr="008F67D3">
        <w:trPr>
          <w:trHeight w:val="240"/>
        </w:trPr>
        <w:tc>
          <w:tcPr>
            <w:tcW w:w="974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DDD9C3"/>
          </w:tcPr>
          <w:p w:rsidR="00F26D2B" w:rsidRPr="00F26D2B" w:rsidRDefault="00F26D2B" w:rsidP="008F67D3">
            <w:pPr>
              <w:pStyle w:val="TableParagraph"/>
              <w:kinsoku w:val="0"/>
              <w:overflowPunct w:val="0"/>
              <w:spacing w:before="40" w:after="40" w:line="219" w:lineRule="exact"/>
              <w:ind w:left="125"/>
            </w:pPr>
            <w:r w:rsidRPr="00F26D2B">
              <w:rPr>
                <w:rFonts w:ascii="Calibri" w:hAnsi="Calibri" w:cs="Calibri"/>
                <w:b/>
                <w:bCs/>
                <w:sz w:val="18"/>
                <w:szCs w:val="18"/>
              </w:rPr>
              <w:t>2. Zasoby kadrowe, rzeczowe i finansowe oferenta, które będą wykorzystane do realizacji zadania</w:t>
            </w:r>
          </w:p>
        </w:tc>
      </w:tr>
      <w:tr w:rsidR="00F26D2B" w:rsidRPr="00F26D2B" w:rsidTr="002C2011">
        <w:trPr>
          <w:trHeight w:val="2608"/>
        </w:trPr>
        <w:tc>
          <w:tcPr>
            <w:tcW w:w="9740" w:type="dxa"/>
            <w:tcBorders>
              <w:top w:val="single" w:sz="8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F26D2B" w:rsidRPr="00F26D2B" w:rsidRDefault="00F26D2B" w:rsidP="00F26D2B">
            <w:pPr>
              <w:spacing w:before="30" w:after="10" w:line="250" w:lineRule="exact"/>
              <w:ind w:left="28" w:right="2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B35625" w:rsidRDefault="00B35625">
      <w:pPr>
        <w:pStyle w:val="Tekstpodstawowy"/>
        <w:kinsoku w:val="0"/>
        <w:overflowPunct w:val="0"/>
        <w:ind w:left="0"/>
        <w:rPr>
          <w:rFonts w:ascii="Calibri" w:hAnsi="Calibri" w:cs="Calibri"/>
          <w:b/>
          <w:bCs/>
          <w:sz w:val="20"/>
          <w:szCs w:val="20"/>
        </w:rPr>
      </w:pPr>
    </w:p>
    <w:p w:rsidR="00D66602" w:rsidRPr="00F26D2B" w:rsidRDefault="00D66602">
      <w:pPr>
        <w:pStyle w:val="Tekstpodstawowy"/>
        <w:kinsoku w:val="0"/>
        <w:overflowPunct w:val="0"/>
        <w:ind w:left="0"/>
        <w:rPr>
          <w:rFonts w:ascii="Calibri" w:hAnsi="Calibri" w:cs="Calibri"/>
          <w:b/>
          <w:bCs/>
          <w:sz w:val="20"/>
          <w:szCs w:val="20"/>
        </w:rPr>
      </w:pPr>
    </w:p>
    <w:p w:rsidR="00D66602" w:rsidRPr="00F26D2B" w:rsidRDefault="00B35625" w:rsidP="007E53D8">
      <w:pPr>
        <w:pStyle w:val="Tekstpodstawowy"/>
        <w:numPr>
          <w:ilvl w:val="1"/>
          <w:numId w:val="5"/>
        </w:numPr>
        <w:tabs>
          <w:tab w:val="left" w:pos="1134"/>
        </w:tabs>
        <w:kinsoku w:val="0"/>
        <w:overflowPunct w:val="0"/>
        <w:ind w:left="1133" w:hanging="255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br w:type="page"/>
      </w:r>
      <w:r w:rsidR="00D66602" w:rsidRPr="00F26D2B">
        <w:rPr>
          <w:rFonts w:ascii="Calibri" w:hAnsi="Calibri" w:cs="Calibri"/>
          <w:b/>
          <w:bCs/>
          <w:sz w:val="20"/>
          <w:szCs w:val="20"/>
        </w:rPr>
        <w:lastRenderedPageBreak/>
        <w:t>Kalkulacja przewidywanych kosztów realizacji zadania publicznego</w:t>
      </w:r>
    </w:p>
    <w:p w:rsidR="00D66602" w:rsidRPr="00F26D2B" w:rsidRDefault="00D66602" w:rsidP="002027C8">
      <w:pPr>
        <w:pStyle w:val="Tekstpodstawowy"/>
        <w:kinsoku w:val="0"/>
        <w:overflowPunct w:val="0"/>
        <w:spacing w:before="2" w:line="120" w:lineRule="exact"/>
        <w:ind w:left="0"/>
        <w:rPr>
          <w:rFonts w:ascii="Calibri" w:hAnsi="Calibri" w:cs="Calibri"/>
          <w:b/>
          <w:bCs/>
          <w:sz w:val="12"/>
          <w:szCs w:val="12"/>
        </w:rPr>
      </w:pPr>
    </w:p>
    <w:p w:rsidR="00D66602" w:rsidRPr="00F26D2B" w:rsidRDefault="00D66602">
      <w:pPr>
        <w:pStyle w:val="Tekstpodstawowy"/>
        <w:kinsoku w:val="0"/>
        <w:overflowPunct w:val="0"/>
        <w:spacing w:line="20" w:lineRule="atLeast"/>
        <w:ind w:left="872"/>
        <w:rPr>
          <w:rFonts w:ascii="Calibri" w:hAnsi="Calibri" w:cs="Calibri"/>
          <w:sz w:val="2"/>
          <w:szCs w:val="2"/>
        </w:rPr>
      </w:pPr>
    </w:p>
    <w:tbl>
      <w:tblPr>
        <w:tblW w:w="0" w:type="auto"/>
        <w:tblInd w:w="2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0"/>
        <w:gridCol w:w="1222"/>
        <w:gridCol w:w="1151"/>
        <w:gridCol w:w="1213"/>
        <w:gridCol w:w="1034"/>
        <w:gridCol w:w="1292"/>
        <w:gridCol w:w="906"/>
        <w:gridCol w:w="1034"/>
        <w:gridCol w:w="904"/>
      </w:tblGrid>
      <w:tr w:rsidR="00D66602" w:rsidRPr="00F26D2B" w:rsidTr="00B35625">
        <w:trPr>
          <w:trHeight w:val="660"/>
        </w:trPr>
        <w:tc>
          <w:tcPr>
            <w:tcW w:w="969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D66602" w:rsidRPr="00B35625" w:rsidRDefault="00D66602">
            <w:pPr>
              <w:pStyle w:val="TableParagraph"/>
              <w:kinsoku w:val="0"/>
              <w:overflowPunct w:val="0"/>
              <w:spacing w:before="6"/>
              <w:ind w:left="90"/>
              <w:rPr>
                <w:rFonts w:ascii="Calibri" w:hAnsi="Calibri" w:cs="Calibri"/>
                <w:sz w:val="18"/>
                <w:szCs w:val="18"/>
              </w:rPr>
            </w:pPr>
            <w:r w:rsidRPr="00B35625">
              <w:rPr>
                <w:rFonts w:ascii="Calibri" w:hAnsi="Calibri" w:cs="Calibri"/>
                <w:b/>
                <w:bCs/>
                <w:sz w:val="18"/>
                <w:szCs w:val="18"/>
              </w:rPr>
              <w:t>V.A Zestawienie kosztów realizacji zadania</w:t>
            </w:r>
          </w:p>
          <w:p w:rsidR="00D66602" w:rsidRPr="00F26D2B" w:rsidRDefault="00D66602" w:rsidP="00B35625">
            <w:pPr>
              <w:pStyle w:val="TableParagraph"/>
              <w:kinsoku w:val="0"/>
              <w:overflowPunct w:val="0"/>
              <w:spacing w:before="10" w:line="249" w:lineRule="auto"/>
              <w:ind w:left="90" w:right="91"/>
            </w:pPr>
            <w:r w:rsidRPr="00B35625">
              <w:rPr>
                <w:rFonts w:ascii="Calibri" w:hAnsi="Calibri" w:cs="Calibri"/>
                <w:sz w:val="18"/>
                <w:szCs w:val="18"/>
              </w:rPr>
              <w:t>(w sekcji V-A należy skalkulować i zamieścić wszystkie koszty realizacji zadania niezależnie od źródła finansowania wskazanego</w:t>
            </w:r>
            <w:r w:rsidR="00B35625">
              <w:rPr>
                <w:rFonts w:ascii="Calibri" w:hAnsi="Calibri" w:cs="Calibri"/>
                <w:sz w:val="18"/>
                <w:szCs w:val="18"/>
              </w:rPr>
              <w:br/>
            </w:r>
            <w:r w:rsidRPr="00B35625">
              <w:rPr>
                <w:rFonts w:ascii="Calibri" w:hAnsi="Calibri" w:cs="Calibri"/>
                <w:sz w:val="18"/>
                <w:szCs w:val="18"/>
              </w:rPr>
              <w:t>w sekcji V-B)</w:t>
            </w:r>
          </w:p>
        </w:tc>
      </w:tr>
      <w:tr w:rsidR="00D66602" w:rsidRPr="00F26D2B" w:rsidTr="00B35625">
        <w:trPr>
          <w:trHeight w:hRule="exact" w:val="226"/>
        </w:trPr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</w:tcPr>
          <w:p w:rsidR="00D66602" w:rsidRPr="00B35625" w:rsidRDefault="00D66602" w:rsidP="00B35625">
            <w:pPr>
              <w:pStyle w:val="TableParagraph"/>
              <w:kinsoku w:val="0"/>
              <w:overflowPunct w:val="0"/>
              <w:ind w:left="57" w:right="57"/>
              <w:jc w:val="center"/>
              <w:rPr>
                <w:sz w:val="18"/>
                <w:szCs w:val="18"/>
              </w:rPr>
            </w:pPr>
            <w:r w:rsidRPr="00B35625">
              <w:rPr>
                <w:rFonts w:ascii="Calibri" w:hAnsi="Calibri" w:cs="Calibr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2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</w:tcPr>
          <w:p w:rsidR="00D66602" w:rsidRPr="00B35625" w:rsidRDefault="00D66602" w:rsidP="00B35625">
            <w:pPr>
              <w:pStyle w:val="TableParagraph"/>
              <w:kinsoku w:val="0"/>
              <w:overflowPunct w:val="0"/>
              <w:ind w:left="57" w:right="57"/>
              <w:jc w:val="center"/>
              <w:rPr>
                <w:sz w:val="18"/>
                <w:szCs w:val="18"/>
              </w:rPr>
            </w:pPr>
            <w:r w:rsidRPr="00B35625">
              <w:rPr>
                <w:rFonts w:ascii="Calibri" w:hAnsi="Calibri" w:cs="Calibri"/>
                <w:b/>
                <w:bCs/>
                <w:sz w:val="18"/>
                <w:szCs w:val="18"/>
              </w:rPr>
              <w:t>Rodzaj kosztu</w:t>
            </w:r>
          </w:p>
        </w:tc>
        <w:tc>
          <w:tcPr>
            <w:tcW w:w="11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</w:tcPr>
          <w:p w:rsidR="00D66602" w:rsidRPr="00B35625" w:rsidRDefault="00D66602" w:rsidP="00B35625">
            <w:pPr>
              <w:pStyle w:val="TableParagraph"/>
              <w:kinsoku w:val="0"/>
              <w:overflowPunct w:val="0"/>
              <w:ind w:left="57" w:right="57"/>
              <w:jc w:val="center"/>
              <w:rPr>
                <w:sz w:val="18"/>
                <w:szCs w:val="18"/>
              </w:rPr>
            </w:pPr>
            <w:r w:rsidRPr="00B35625">
              <w:rPr>
                <w:rFonts w:ascii="Calibri" w:hAnsi="Calibri" w:cs="Calibri"/>
                <w:b/>
                <w:bCs/>
                <w:sz w:val="18"/>
                <w:szCs w:val="18"/>
              </w:rPr>
              <w:t>Rodzaj</w:t>
            </w:r>
            <w:r w:rsidR="00B35625">
              <w:rPr>
                <w:rFonts w:ascii="Calibri" w:hAnsi="Calibri" w:cs="Calibri"/>
                <w:b/>
                <w:bCs/>
                <w:sz w:val="18"/>
                <w:szCs w:val="18"/>
              </w:rPr>
              <w:br/>
            </w:r>
            <w:r w:rsidRPr="00B35625">
              <w:rPr>
                <w:rFonts w:ascii="Calibri" w:hAnsi="Calibri" w:cs="Calibri"/>
                <w:b/>
                <w:bCs/>
                <w:sz w:val="18"/>
                <w:szCs w:val="18"/>
              </w:rPr>
              <w:t>miary</w:t>
            </w:r>
          </w:p>
        </w:tc>
        <w:tc>
          <w:tcPr>
            <w:tcW w:w="12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</w:tcPr>
          <w:p w:rsidR="00D66602" w:rsidRPr="00B35625" w:rsidRDefault="00D66602" w:rsidP="00B35625">
            <w:pPr>
              <w:pStyle w:val="TableParagraph"/>
              <w:kinsoku w:val="0"/>
              <w:overflowPunct w:val="0"/>
              <w:ind w:left="57" w:right="57"/>
              <w:jc w:val="center"/>
              <w:rPr>
                <w:sz w:val="18"/>
                <w:szCs w:val="18"/>
              </w:rPr>
            </w:pPr>
            <w:r w:rsidRPr="00B35625">
              <w:rPr>
                <w:rFonts w:ascii="Calibri" w:hAnsi="Calibri" w:cs="Calibri"/>
                <w:b/>
                <w:bCs/>
                <w:sz w:val="18"/>
                <w:szCs w:val="18"/>
              </w:rPr>
              <w:t>Koszt jednostkowy [PLN]</w:t>
            </w:r>
          </w:p>
        </w:tc>
        <w:tc>
          <w:tcPr>
            <w:tcW w:w="10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</w:tcPr>
          <w:p w:rsidR="00D66602" w:rsidRPr="00B35625" w:rsidRDefault="00D66602" w:rsidP="00B35625">
            <w:pPr>
              <w:pStyle w:val="TableParagraph"/>
              <w:kinsoku w:val="0"/>
              <w:overflowPunct w:val="0"/>
              <w:ind w:left="57" w:right="57"/>
              <w:jc w:val="center"/>
              <w:rPr>
                <w:sz w:val="18"/>
                <w:szCs w:val="18"/>
              </w:rPr>
            </w:pPr>
            <w:r w:rsidRPr="00B35625">
              <w:rPr>
                <w:rFonts w:ascii="Calibri" w:hAnsi="Calibri" w:cs="Calibri"/>
                <w:b/>
                <w:bCs/>
                <w:sz w:val="18"/>
                <w:szCs w:val="18"/>
              </w:rPr>
              <w:t>Liczba jednostek</w:t>
            </w:r>
          </w:p>
        </w:tc>
        <w:tc>
          <w:tcPr>
            <w:tcW w:w="41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</w:tcPr>
          <w:p w:rsidR="00D66602" w:rsidRPr="00B35625" w:rsidRDefault="00D66602" w:rsidP="00B35625">
            <w:pPr>
              <w:pStyle w:val="TableParagraph"/>
              <w:kinsoku w:val="0"/>
              <w:overflowPunct w:val="0"/>
              <w:ind w:left="57" w:right="57"/>
              <w:jc w:val="center"/>
              <w:rPr>
                <w:sz w:val="18"/>
                <w:szCs w:val="18"/>
              </w:rPr>
            </w:pPr>
            <w:r w:rsidRPr="00B35625">
              <w:rPr>
                <w:rFonts w:ascii="Calibri" w:hAnsi="Calibri" w:cs="Calibri"/>
                <w:b/>
                <w:bCs/>
                <w:sz w:val="18"/>
                <w:szCs w:val="18"/>
              </w:rPr>
              <w:t>Wartość [PLN]</w:t>
            </w:r>
          </w:p>
        </w:tc>
      </w:tr>
      <w:tr w:rsidR="00D66602" w:rsidRPr="00F26D2B" w:rsidTr="00B35625">
        <w:trPr>
          <w:trHeight w:hRule="exact" w:val="434"/>
        </w:trPr>
        <w:tc>
          <w:tcPr>
            <w:tcW w:w="9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</w:tcPr>
          <w:p w:rsidR="00D66602" w:rsidRPr="00B35625" w:rsidRDefault="00D66602" w:rsidP="00B35625">
            <w:pPr>
              <w:pStyle w:val="TableParagraph"/>
              <w:kinsoku w:val="0"/>
              <w:overflowPunct w:val="0"/>
              <w:ind w:left="57" w:right="57"/>
              <w:jc w:val="center"/>
              <w:rPr>
                <w:sz w:val="18"/>
                <w:szCs w:val="18"/>
              </w:rPr>
            </w:pPr>
          </w:p>
        </w:tc>
        <w:tc>
          <w:tcPr>
            <w:tcW w:w="12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</w:tcPr>
          <w:p w:rsidR="00D66602" w:rsidRPr="00B35625" w:rsidRDefault="00D66602" w:rsidP="00B35625">
            <w:pPr>
              <w:pStyle w:val="TableParagraph"/>
              <w:kinsoku w:val="0"/>
              <w:overflowPunct w:val="0"/>
              <w:ind w:left="57" w:right="57"/>
              <w:jc w:val="center"/>
              <w:rPr>
                <w:sz w:val="18"/>
                <w:szCs w:val="18"/>
              </w:rPr>
            </w:pPr>
          </w:p>
        </w:tc>
        <w:tc>
          <w:tcPr>
            <w:tcW w:w="11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</w:tcPr>
          <w:p w:rsidR="00D66602" w:rsidRPr="00B35625" w:rsidRDefault="00D66602" w:rsidP="00B35625">
            <w:pPr>
              <w:pStyle w:val="TableParagraph"/>
              <w:kinsoku w:val="0"/>
              <w:overflowPunct w:val="0"/>
              <w:ind w:left="57" w:right="57"/>
              <w:jc w:val="center"/>
              <w:rPr>
                <w:sz w:val="18"/>
                <w:szCs w:val="18"/>
              </w:rPr>
            </w:pPr>
          </w:p>
        </w:tc>
        <w:tc>
          <w:tcPr>
            <w:tcW w:w="12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</w:tcPr>
          <w:p w:rsidR="00D66602" w:rsidRPr="00B35625" w:rsidRDefault="00D66602" w:rsidP="00B35625">
            <w:pPr>
              <w:pStyle w:val="TableParagraph"/>
              <w:kinsoku w:val="0"/>
              <w:overflowPunct w:val="0"/>
              <w:ind w:left="57" w:right="57"/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</w:tcPr>
          <w:p w:rsidR="00D66602" w:rsidRPr="00B35625" w:rsidRDefault="00D66602" w:rsidP="00B35625">
            <w:pPr>
              <w:pStyle w:val="TableParagraph"/>
              <w:kinsoku w:val="0"/>
              <w:overflowPunct w:val="0"/>
              <w:ind w:left="57" w:right="57"/>
              <w:jc w:val="center"/>
              <w:rPr>
                <w:sz w:val="18"/>
                <w:szCs w:val="18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</w:tcPr>
          <w:p w:rsidR="00D66602" w:rsidRPr="00B35625" w:rsidRDefault="00D66602" w:rsidP="00B35625">
            <w:pPr>
              <w:pStyle w:val="TableParagraph"/>
              <w:kinsoku w:val="0"/>
              <w:overflowPunct w:val="0"/>
              <w:ind w:left="57" w:right="57"/>
              <w:jc w:val="center"/>
              <w:rPr>
                <w:sz w:val="18"/>
                <w:szCs w:val="18"/>
              </w:rPr>
            </w:pPr>
            <w:r w:rsidRPr="00B35625">
              <w:rPr>
                <w:rFonts w:ascii="Calibri" w:hAnsi="Calibri" w:cs="Calibri"/>
                <w:b/>
                <w:bCs/>
                <w:sz w:val="18"/>
                <w:szCs w:val="18"/>
              </w:rPr>
              <w:t>Razem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</w:tcPr>
          <w:p w:rsidR="00D66602" w:rsidRPr="00B35625" w:rsidRDefault="00D66602" w:rsidP="00B35625">
            <w:pPr>
              <w:pStyle w:val="TableParagraph"/>
              <w:kinsoku w:val="0"/>
              <w:overflowPunct w:val="0"/>
              <w:ind w:left="57" w:right="57"/>
              <w:jc w:val="center"/>
              <w:rPr>
                <w:sz w:val="18"/>
                <w:szCs w:val="18"/>
              </w:rPr>
            </w:pPr>
            <w:r w:rsidRPr="00B35625">
              <w:rPr>
                <w:rFonts w:ascii="Calibri" w:hAnsi="Calibri" w:cs="Calibri"/>
                <w:b/>
                <w:bCs/>
                <w:sz w:val="18"/>
                <w:szCs w:val="18"/>
              </w:rPr>
              <w:t>Rok 1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</w:tcPr>
          <w:p w:rsidR="00D66602" w:rsidRPr="00B35625" w:rsidRDefault="00D66602" w:rsidP="00B35625">
            <w:pPr>
              <w:pStyle w:val="TableParagraph"/>
              <w:kinsoku w:val="0"/>
              <w:overflowPunct w:val="0"/>
              <w:ind w:left="57" w:right="57"/>
              <w:jc w:val="center"/>
              <w:rPr>
                <w:sz w:val="18"/>
                <w:szCs w:val="18"/>
              </w:rPr>
            </w:pPr>
            <w:r w:rsidRPr="00B35625">
              <w:rPr>
                <w:rFonts w:ascii="Calibri" w:hAnsi="Calibri" w:cs="Calibri"/>
                <w:b/>
                <w:bCs/>
                <w:sz w:val="18"/>
                <w:szCs w:val="18"/>
              </w:rPr>
              <w:t>Rok 2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</w:tcPr>
          <w:p w:rsidR="00D66602" w:rsidRPr="00B35625" w:rsidRDefault="00D66602" w:rsidP="00B35625">
            <w:pPr>
              <w:pStyle w:val="TableParagraph"/>
              <w:kinsoku w:val="0"/>
              <w:overflowPunct w:val="0"/>
              <w:ind w:left="57" w:right="57"/>
              <w:jc w:val="center"/>
              <w:rPr>
                <w:sz w:val="18"/>
                <w:szCs w:val="18"/>
              </w:rPr>
            </w:pPr>
            <w:r w:rsidRPr="00B35625">
              <w:rPr>
                <w:rFonts w:ascii="Calibri" w:hAnsi="Calibri" w:cs="Calibri"/>
                <w:b/>
                <w:bCs/>
                <w:sz w:val="18"/>
                <w:szCs w:val="18"/>
              </w:rPr>
              <w:t>Rok 3</w:t>
            </w:r>
            <w:r w:rsidR="00B35625">
              <w:rPr>
                <w:rStyle w:val="Odwoanieprzypisudolnego"/>
                <w:rFonts w:ascii="Calibri" w:hAnsi="Calibri" w:cs="Calibri"/>
                <w:b/>
                <w:bCs/>
                <w:sz w:val="18"/>
                <w:szCs w:val="18"/>
              </w:rPr>
              <w:footnoteReference w:id="4"/>
            </w:r>
          </w:p>
        </w:tc>
      </w:tr>
      <w:tr w:rsidR="00D66602" w:rsidRPr="00F26D2B">
        <w:trPr>
          <w:trHeight w:hRule="exact" w:val="205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D66602" w:rsidRPr="00F26D2B" w:rsidRDefault="00D66602">
            <w:pPr>
              <w:pStyle w:val="TableParagraph"/>
              <w:kinsoku w:val="0"/>
              <w:overflowPunct w:val="0"/>
              <w:spacing w:line="194" w:lineRule="exact"/>
              <w:ind w:left="90"/>
            </w:pPr>
            <w:r w:rsidRPr="00F26D2B">
              <w:rPr>
                <w:rFonts w:ascii="Calibri" w:hAnsi="Calibri" w:cs="Calibri"/>
                <w:b/>
                <w:bCs/>
                <w:sz w:val="16"/>
                <w:szCs w:val="16"/>
              </w:rPr>
              <w:t>I.</w:t>
            </w:r>
          </w:p>
        </w:tc>
        <w:tc>
          <w:tcPr>
            <w:tcW w:w="87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D66602" w:rsidRPr="00F26D2B" w:rsidRDefault="00D66602">
            <w:pPr>
              <w:pStyle w:val="TableParagraph"/>
              <w:kinsoku w:val="0"/>
              <w:overflowPunct w:val="0"/>
              <w:spacing w:line="194" w:lineRule="exact"/>
              <w:ind w:left="90"/>
            </w:pPr>
            <w:r w:rsidRPr="00F26D2B">
              <w:rPr>
                <w:rFonts w:ascii="Calibri" w:hAnsi="Calibri" w:cs="Calibri"/>
                <w:b/>
                <w:bCs/>
                <w:sz w:val="16"/>
                <w:szCs w:val="16"/>
              </w:rPr>
              <w:t>Koszty realizacji działań</w:t>
            </w:r>
          </w:p>
        </w:tc>
      </w:tr>
      <w:tr w:rsidR="00B35625" w:rsidRPr="00F26D2B" w:rsidTr="00B35625">
        <w:trPr>
          <w:trHeight w:val="240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625" w:rsidRPr="00F26D2B" w:rsidRDefault="00B35625" w:rsidP="008F67D3">
            <w:pPr>
              <w:pStyle w:val="TableParagraph"/>
              <w:kinsoku w:val="0"/>
              <w:overflowPunct w:val="0"/>
              <w:spacing w:line="240" w:lineRule="exact"/>
              <w:ind w:left="91"/>
            </w:pPr>
            <w:r w:rsidRPr="00F26D2B">
              <w:rPr>
                <w:rFonts w:ascii="Calibri" w:hAnsi="Calibri" w:cs="Calibri"/>
                <w:sz w:val="16"/>
                <w:szCs w:val="16"/>
              </w:rPr>
              <w:t>I.1.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625" w:rsidRPr="00F26D2B" w:rsidRDefault="00B35625" w:rsidP="008F67D3">
            <w:pPr>
              <w:pStyle w:val="TableParagraph"/>
              <w:kinsoku w:val="0"/>
              <w:overflowPunct w:val="0"/>
              <w:spacing w:line="240" w:lineRule="exact"/>
              <w:ind w:left="91"/>
            </w:pPr>
            <w:r w:rsidRPr="00F26D2B">
              <w:rPr>
                <w:rFonts w:ascii="Calibri" w:hAnsi="Calibri" w:cs="Calibri"/>
                <w:sz w:val="16"/>
                <w:szCs w:val="16"/>
              </w:rPr>
              <w:t>Działanie 1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625" w:rsidRPr="00B35625" w:rsidRDefault="00B35625" w:rsidP="00B35625">
            <w:pPr>
              <w:spacing w:before="30" w:after="10" w:line="230" w:lineRule="exact"/>
              <w:ind w:left="28" w:right="28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35625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35625"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 w:rsidRPr="00B35625">
              <w:rPr>
                <w:rFonts w:ascii="Arial" w:hAnsi="Arial" w:cs="Arial"/>
                <w:sz w:val="18"/>
                <w:szCs w:val="20"/>
              </w:rPr>
            </w:r>
            <w:r w:rsidRPr="00B35625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="00DD1D7D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35625"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625" w:rsidRPr="00B35625" w:rsidRDefault="00B35625" w:rsidP="00B35625">
            <w:pPr>
              <w:spacing w:before="30" w:after="10" w:line="230" w:lineRule="exact"/>
              <w:ind w:left="28" w:right="28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20"/>
              </w:rPr>
            </w:r>
            <w:r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="00DD1D7D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625" w:rsidRPr="00B35625" w:rsidRDefault="00B35625" w:rsidP="00B35625">
            <w:pPr>
              <w:spacing w:before="30" w:after="10" w:line="230" w:lineRule="exact"/>
              <w:ind w:left="28" w:right="28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35625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35625"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 w:rsidRPr="00B35625">
              <w:rPr>
                <w:rFonts w:ascii="Arial" w:hAnsi="Arial" w:cs="Arial"/>
                <w:sz w:val="18"/>
                <w:szCs w:val="20"/>
              </w:rPr>
            </w:r>
            <w:r w:rsidRPr="00B35625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="00DD1D7D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35625"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625" w:rsidRPr="00B35625" w:rsidRDefault="00B35625" w:rsidP="00B35625">
            <w:pPr>
              <w:spacing w:before="30" w:after="10" w:line="230" w:lineRule="exact"/>
              <w:ind w:left="28" w:right="28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20"/>
              </w:rPr>
            </w:r>
            <w:r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="00DD1D7D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625" w:rsidRPr="00B35625" w:rsidRDefault="00B35625" w:rsidP="00B35625">
            <w:pPr>
              <w:spacing w:before="30" w:after="10" w:line="230" w:lineRule="exact"/>
              <w:ind w:left="28" w:right="28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20"/>
              </w:rPr>
            </w:r>
            <w:r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="00DD1D7D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625" w:rsidRPr="00B35625" w:rsidRDefault="00B35625" w:rsidP="00B35625">
            <w:pPr>
              <w:spacing w:before="30" w:after="10" w:line="230" w:lineRule="exact"/>
              <w:ind w:left="28" w:right="28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20"/>
              </w:rPr>
            </w:r>
            <w:r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="00DD1D7D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625" w:rsidRPr="00B35625" w:rsidRDefault="00B35625" w:rsidP="00B35625">
            <w:pPr>
              <w:spacing w:before="30" w:after="10" w:line="230" w:lineRule="exact"/>
              <w:ind w:left="28" w:right="28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20"/>
              </w:rPr>
            </w:r>
            <w:r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="00DD1D7D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</w:tr>
      <w:tr w:rsidR="00B35625" w:rsidRPr="00F26D2B" w:rsidTr="00B35625">
        <w:trPr>
          <w:trHeight w:val="240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625" w:rsidRPr="00F26D2B" w:rsidRDefault="00B35625" w:rsidP="008F67D3">
            <w:pPr>
              <w:pStyle w:val="TableParagraph"/>
              <w:kinsoku w:val="0"/>
              <w:overflowPunct w:val="0"/>
              <w:spacing w:line="240" w:lineRule="exact"/>
              <w:ind w:left="91"/>
            </w:pPr>
            <w:r w:rsidRPr="00F26D2B">
              <w:rPr>
                <w:rFonts w:ascii="Calibri" w:hAnsi="Calibri" w:cs="Calibri"/>
                <w:sz w:val="16"/>
                <w:szCs w:val="16"/>
              </w:rPr>
              <w:t>I.1.1.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625" w:rsidRPr="00F26D2B" w:rsidRDefault="00B35625" w:rsidP="008F67D3">
            <w:pPr>
              <w:pStyle w:val="TableParagraph"/>
              <w:kinsoku w:val="0"/>
              <w:overflowPunct w:val="0"/>
              <w:spacing w:line="240" w:lineRule="exact"/>
              <w:ind w:left="91"/>
            </w:pPr>
            <w:r w:rsidRPr="00F26D2B">
              <w:rPr>
                <w:rFonts w:ascii="Calibri" w:hAnsi="Calibri" w:cs="Calibri"/>
                <w:sz w:val="16"/>
                <w:szCs w:val="16"/>
              </w:rPr>
              <w:t>Koszt 1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625" w:rsidRPr="00B35625" w:rsidRDefault="00B35625" w:rsidP="00B35625">
            <w:pPr>
              <w:spacing w:before="30" w:after="10" w:line="230" w:lineRule="exact"/>
              <w:ind w:left="28" w:right="28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35625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35625"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 w:rsidRPr="00B35625">
              <w:rPr>
                <w:rFonts w:ascii="Arial" w:hAnsi="Arial" w:cs="Arial"/>
                <w:sz w:val="18"/>
                <w:szCs w:val="20"/>
              </w:rPr>
            </w:r>
            <w:r w:rsidRPr="00B35625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="00DD1D7D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35625"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625" w:rsidRPr="00B35625" w:rsidRDefault="00B35625" w:rsidP="00B35625">
            <w:pPr>
              <w:spacing w:before="30" w:after="10" w:line="230" w:lineRule="exact"/>
              <w:ind w:left="28" w:right="28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20"/>
              </w:rPr>
            </w:r>
            <w:r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="00DD1D7D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625" w:rsidRPr="00B35625" w:rsidRDefault="00B35625" w:rsidP="00B35625">
            <w:pPr>
              <w:spacing w:before="30" w:after="10" w:line="230" w:lineRule="exact"/>
              <w:ind w:left="28" w:right="28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35625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35625"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 w:rsidRPr="00B35625">
              <w:rPr>
                <w:rFonts w:ascii="Arial" w:hAnsi="Arial" w:cs="Arial"/>
                <w:sz w:val="18"/>
                <w:szCs w:val="20"/>
              </w:rPr>
            </w:r>
            <w:r w:rsidRPr="00B35625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="00DD1D7D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35625"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625" w:rsidRPr="00B35625" w:rsidRDefault="00B35625" w:rsidP="00B35625">
            <w:pPr>
              <w:spacing w:before="30" w:after="10" w:line="230" w:lineRule="exact"/>
              <w:ind w:left="28" w:right="28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20"/>
              </w:rPr>
            </w:r>
            <w:r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="00DD1D7D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625" w:rsidRPr="00B35625" w:rsidRDefault="00B35625" w:rsidP="00B35625">
            <w:pPr>
              <w:spacing w:before="30" w:after="10" w:line="230" w:lineRule="exact"/>
              <w:ind w:left="28" w:right="28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20"/>
              </w:rPr>
            </w:r>
            <w:r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="00DD1D7D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625" w:rsidRPr="00B35625" w:rsidRDefault="00B35625" w:rsidP="00B35625">
            <w:pPr>
              <w:spacing w:before="30" w:after="10" w:line="230" w:lineRule="exact"/>
              <w:ind w:left="28" w:right="28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20"/>
              </w:rPr>
            </w:r>
            <w:r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="00DD1D7D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625" w:rsidRPr="00B35625" w:rsidRDefault="00B35625" w:rsidP="00B35625">
            <w:pPr>
              <w:spacing w:before="30" w:after="10" w:line="230" w:lineRule="exact"/>
              <w:ind w:left="28" w:right="28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20"/>
              </w:rPr>
            </w:r>
            <w:r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="00DD1D7D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</w:tr>
      <w:tr w:rsidR="00B35625" w:rsidRPr="00F26D2B" w:rsidTr="00B35625">
        <w:trPr>
          <w:trHeight w:val="240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625" w:rsidRPr="00F26D2B" w:rsidRDefault="00B35625" w:rsidP="008F67D3">
            <w:pPr>
              <w:pStyle w:val="TableParagraph"/>
              <w:kinsoku w:val="0"/>
              <w:overflowPunct w:val="0"/>
              <w:spacing w:line="240" w:lineRule="exact"/>
              <w:ind w:left="91"/>
            </w:pPr>
            <w:r w:rsidRPr="00F26D2B">
              <w:rPr>
                <w:rFonts w:ascii="Calibri" w:hAnsi="Calibri" w:cs="Calibri"/>
                <w:sz w:val="16"/>
                <w:szCs w:val="16"/>
              </w:rPr>
              <w:t>I.1.2.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625" w:rsidRPr="00F26D2B" w:rsidRDefault="00B35625" w:rsidP="008F67D3">
            <w:pPr>
              <w:pStyle w:val="TableParagraph"/>
              <w:kinsoku w:val="0"/>
              <w:overflowPunct w:val="0"/>
              <w:spacing w:line="240" w:lineRule="exact"/>
              <w:ind w:left="91"/>
            </w:pPr>
            <w:r w:rsidRPr="00F26D2B">
              <w:rPr>
                <w:rFonts w:ascii="Calibri" w:hAnsi="Calibri" w:cs="Calibri"/>
                <w:sz w:val="16"/>
                <w:szCs w:val="16"/>
              </w:rPr>
              <w:t>Koszt 2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625" w:rsidRPr="00B35625" w:rsidRDefault="00B35625" w:rsidP="00B35625">
            <w:pPr>
              <w:spacing w:before="30" w:after="10" w:line="230" w:lineRule="exact"/>
              <w:ind w:left="28" w:right="28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35625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35625"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 w:rsidRPr="00B35625">
              <w:rPr>
                <w:rFonts w:ascii="Arial" w:hAnsi="Arial" w:cs="Arial"/>
                <w:sz w:val="18"/>
                <w:szCs w:val="20"/>
              </w:rPr>
            </w:r>
            <w:r w:rsidRPr="00B35625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="00DD1D7D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35625"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625" w:rsidRPr="00B35625" w:rsidRDefault="00B35625" w:rsidP="00B35625">
            <w:pPr>
              <w:spacing w:before="30" w:after="10" w:line="230" w:lineRule="exact"/>
              <w:ind w:left="28" w:right="28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20"/>
              </w:rPr>
            </w:r>
            <w:r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="00DD1D7D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625" w:rsidRPr="00B35625" w:rsidRDefault="00B35625" w:rsidP="00B35625">
            <w:pPr>
              <w:spacing w:before="30" w:after="10" w:line="230" w:lineRule="exact"/>
              <w:ind w:left="28" w:right="28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35625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35625"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 w:rsidRPr="00B35625">
              <w:rPr>
                <w:rFonts w:ascii="Arial" w:hAnsi="Arial" w:cs="Arial"/>
                <w:sz w:val="18"/>
                <w:szCs w:val="20"/>
              </w:rPr>
            </w:r>
            <w:r w:rsidRPr="00B35625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="00DD1D7D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35625"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625" w:rsidRPr="00B35625" w:rsidRDefault="00B35625" w:rsidP="00B35625">
            <w:pPr>
              <w:spacing w:before="30" w:after="10" w:line="230" w:lineRule="exact"/>
              <w:ind w:left="28" w:right="28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20"/>
              </w:rPr>
            </w:r>
            <w:r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="00DD1D7D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625" w:rsidRPr="00B35625" w:rsidRDefault="00B35625" w:rsidP="00B35625">
            <w:pPr>
              <w:spacing w:before="30" w:after="10" w:line="230" w:lineRule="exact"/>
              <w:ind w:left="28" w:right="28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20"/>
              </w:rPr>
            </w:r>
            <w:r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="00DD1D7D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625" w:rsidRPr="00B35625" w:rsidRDefault="00B35625" w:rsidP="00B35625">
            <w:pPr>
              <w:spacing w:before="30" w:after="10" w:line="230" w:lineRule="exact"/>
              <w:ind w:left="28" w:right="28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20"/>
              </w:rPr>
            </w:r>
            <w:r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="00DD1D7D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625" w:rsidRPr="00B35625" w:rsidRDefault="00B35625" w:rsidP="00B35625">
            <w:pPr>
              <w:spacing w:before="30" w:after="10" w:line="230" w:lineRule="exact"/>
              <w:ind w:left="28" w:right="28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20"/>
              </w:rPr>
            </w:r>
            <w:r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="00DD1D7D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="00DD1D7D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</w:tr>
      <w:tr w:rsidR="00DD1D7D" w:rsidRPr="00F26D2B" w:rsidTr="00B35625">
        <w:trPr>
          <w:trHeight w:val="240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D7D" w:rsidRPr="00DD1D7D" w:rsidRDefault="00DD1D7D" w:rsidP="00DD1D7D">
            <w:pPr>
              <w:pStyle w:val="TableParagraph"/>
              <w:kinsoku w:val="0"/>
              <w:overflowPunct w:val="0"/>
              <w:spacing w:before="20" w:after="20"/>
              <w:ind w:left="91"/>
              <w:rPr>
                <w:rFonts w:asciiTheme="minorHAnsi" w:hAnsiTheme="minorHAnsi" w:cs="Calibri"/>
                <w:sz w:val="16"/>
              </w:rPr>
            </w:pPr>
            <w:r>
              <w:rPr>
                <w:rFonts w:asciiTheme="minorHAnsi" w:hAnsiTheme="minorHAnsi" w:cs="Calibri"/>
                <w:sz w:val="16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……"/>
                  </w:textInput>
                </w:ffData>
              </w:fldChar>
            </w:r>
            <w:r>
              <w:rPr>
                <w:rFonts w:asciiTheme="minorHAnsi" w:hAnsiTheme="minorHAnsi" w:cs="Calibri"/>
                <w:sz w:val="16"/>
                <w:szCs w:val="20"/>
              </w:rPr>
              <w:instrText xml:space="preserve"> FORMTEXT </w:instrText>
            </w:r>
            <w:r>
              <w:rPr>
                <w:rFonts w:asciiTheme="minorHAnsi" w:hAnsiTheme="minorHAnsi" w:cs="Calibri"/>
                <w:sz w:val="16"/>
                <w:szCs w:val="20"/>
              </w:rPr>
            </w:r>
            <w:r>
              <w:rPr>
                <w:rFonts w:asciiTheme="minorHAnsi" w:hAnsiTheme="minorHAnsi" w:cs="Calibri"/>
                <w:sz w:val="16"/>
                <w:szCs w:val="20"/>
              </w:rPr>
              <w:fldChar w:fldCharType="separate"/>
            </w:r>
            <w:r>
              <w:rPr>
                <w:rFonts w:asciiTheme="minorHAnsi" w:hAnsiTheme="minorHAnsi" w:cs="Calibri"/>
                <w:noProof/>
                <w:sz w:val="16"/>
                <w:szCs w:val="20"/>
              </w:rPr>
              <w:t>……</w:t>
            </w:r>
            <w:r>
              <w:rPr>
                <w:rFonts w:asciiTheme="minorHAnsi" w:hAnsiTheme="minorHAnsi" w:cs="Calibri"/>
                <w:sz w:val="16"/>
                <w:szCs w:val="20"/>
              </w:rPr>
              <w:fldChar w:fldCharType="end"/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D7D" w:rsidRPr="00DD1D7D" w:rsidRDefault="00DD1D7D" w:rsidP="00DD1D7D">
            <w:pPr>
              <w:pStyle w:val="TableParagraph"/>
              <w:kinsoku w:val="0"/>
              <w:overflowPunct w:val="0"/>
              <w:spacing w:before="20" w:after="20"/>
              <w:ind w:left="91"/>
              <w:rPr>
                <w:rFonts w:asciiTheme="minorHAnsi" w:hAnsiTheme="minorHAnsi" w:cs="Calibri"/>
                <w:sz w:val="16"/>
              </w:rPr>
            </w:pPr>
            <w:r>
              <w:rPr>
                <w:rFonts w:asciiTheme="minorHAnsi" w:hAnsiTheme="minorHAnsi" w:cs="Calibri"/>
                <w:sz w:val="16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……"/>
                  </w:textInput>
                </w:ffData>
              </w:fldChar>
            </w:r>
            <w:r>
              <w:rPr>
                <w:rFonts w:asciiTheme="minorHAnsi" w:hAnsiTheme="minorHAnsi" w:cs="Calibri"/>
                <w:sz w:val="16"/>
                <w:szCs w:val="20"/>
              </w:rPr>
              <w:instrText xml:space="preserve"> FORMTEXT </w:instrText>
            </w:r>
            <w:r>
              <w:rPr>
                <w:rFonts w:asciiTheme="minorHAnsi" w:hAnsiTheme="minorHAnsi" w:cs="Calibri"/>
                <w:sz w:val="16"/>
                <w:szCs w:val="20"/>
              </w:rPr>
            </w:r>
            <w:r>
              <w:rPr>
                <w:rFonts w:asciiTheme="minorHAnsi" w:hAnsiTheme="minorHAnsi" w:cs="Calibri"/>
                <w:sz w:val="16"/>
                <w:szCs w:val="20"/>
              </w:rPr>
              <w:fldChar w:fldCharType="separate"/>
            </w:r>
            <w:r>
              <w:rPr>
                <w:rFonts w:asciiTheme="minorHAnsi" w:hAnsiTheme="minorHAnsi" w:cs="Calibri"/>
                <w:noProof/>
                <w:sz w:val="16"/>
                <w:szCs w:val="20"/>
              </w:rPr>
              <w:t>……</w:t>
            </w:r>
            <w:r>
              <w:rPr>
                <w:rFonts w:asciiTheme="minorHAnsi" w:hAnsiTheme="minorHAnsi" w:cs="Calibri"/>
                <w:sz w:val="16"/>
                <w:szCs w:val="20"/>
              </w:rPr>
              <w:fldChar w:fldCharType="end"/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D7D" w:rsidRPr="00B35625" w:rsidRDefault="00DD1D7D" w:rsidP="00DD1D7D">
            <w:pPr>
              <w:spacing w:before="30" w:after="10" w:line="230" w:lineRule="exact"/>
              <w:ind w:left="28" w:right="28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35625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35625"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 w:rsidRPr="00B35625">
              <w:rPr>
                <w:rFonts w:ascii="Arial" w:hAnsi="Arial" w:cs="Arial"/>
                <w:sz w:val="18"/>
                <w:szCs w:val="20"/>
              </w:rPr>
            </w:r>
            <w:r w:rsidRPr="00B35625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35625"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D7D" w:rsidRPr="00B35625" w:rsidRDefault="00DD1D7D" w:rsidP="00DD1D7D">
            <w:pPr>
              <w:spacing w:before="30" w:after="10" w:line="230" w:lineRule="exact"/>
              <w:ind w:left="28" w:right="28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20"/>
              </w:rPr>
            </w:r>
            <w:r>
              <w:rPr>
                <w:rFonts w:ascii="Arial" w:hAnsi="Arial" w:cs="Arial"/>
                <w:sz w:val="18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D7D" w:rsidRPr="00B35625" w:rsidRDefault="00DD1D7D" w:rsidP="00DD1D7D">
            <w:pPr>
              <w:spacing w:before="30" w:after="10" w:line="230" w:lineRule="exact"/>
              <w:ind w:left="28" w:right="28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35625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35625"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 w:rsidRPr="00B35625">
              <w:rPr>
                <w:rFonts w:ascii="Arial" w:hAnsi="Arial" w:cs="Arial"/>
                <w:sz w:val="18"/>
                <w:szCs w:val="20"/>
              </w:rPr>
            </w:r>
            <w:r w:rsidRPr="00B35625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35625"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D7D" w:rsidRPr="00B35625" w:rsidRDefault="00DD1D7D" w:rsidP="00DD1D7D">
            <w:pPr>
              <w:spacing w:before="30" w:after="10" w:line="230" w:lineRule="exact"/>
              <w:ind w:left="28" w:right="28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20"/>
              </w:rPr>
            </w:r>
            <w:r>
              <w:rPr>
                <w:rFonts w:ascii="Arial" w:hAnsi="Arial" w:cs="Arial"/>
                <w:sz w:val="18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D7D" w:rsidRPr="00B35625" w:rsidRDefault="00DD1D7D" w:rsidP="00DD1D7D">
            <w:pPr>
              <w:spacing w:before="30" w:after="10" w:line="230" w:lineRule="exact"/>
              <w:ind w:left="28" w:right="28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20"/>
              </w:rPr>
            </w:r>
            <w:r>
              <w:rPr>
                <w:rFonts w:ascii="Arial" w:hAnsi="Arial" w:cs="Arial"/>
                <w:sz w:val="18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D7D" w:rsidRPr="00B35625" w:rsidRDefault="00DD1D7D" w:rsidP="00DD1D7D">
            <w:pPr>
              <w:spacing w:before="30" w:after="10" w:line="230" w:lineRule="exact"/>
              <w:ind w:left="28" w:right="28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20"/>
              </w:rPr>
            </w:r>
            <w:r>
              <w:rPr>
                <w:rFonts w:ascii="Arial" w:hAnsi="Arial" w:cs="Arial"/>
                <w:sz w:val="18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D7D" w:rsidRPr="00B35625" w:rsidRDefault="00DD1D7D" w:rsidP="00DD1D7D">
            <w:pPr>
              <w:spacing w:before="30" w:after="10" w:line="230" w:lineRule="exact"/>
              <w:ind w:left="28" w:right="28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20"/>
              </w:rPr>
            </w:r>
            <w:r>
              <w:rPr>
                <w:rFonts w:ascii="Arial" w:hAnsi="Arial" w:cs="Arial"/>
                <w:sz w:val="18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</w:tr>
      <w:tr w:rsidR="00DD1D7D" w:rsidRPr="00F26D2B" w:rsidTr="00B35625">
        <w:trPr>
          <w:trHeight w:val="240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D7D" w:rsidRPr="00F26D2B" w:rsidRDefault="00DD1D7D" w:rsidP="008F67D3">
            <w:pPr>
              <w:pStyle w:val="TableParagraph"/>
              <w:kinsoku w:val="0"/>
              <w:overflowPunct w:val="0"/>
              <w:spacing w:line="240" w:lineRule="exact"/>
              <w:ind w:left="91"/>
            </w:pPr>
            <w:r w:rsidRPr="00F26D2B">
              <w:rPr>
                <w:rFonts w:ascii="Calibri" w:hAnsi="Calibri" w:cs="Calibri"/>
                <w:sz w:val="16"/>
                <w:szCs w:val="16"/>
              </w:rPr>
              <w:t>I.2.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D7D" w:rsidRPr="00F26D2B" w:rsidRDefault="00DD1D7D" w:rsidP="008F67D3">
            <w:pPr>
              <w:pStyle w:val="TableParagraph"/>
              <w:kinsoku w:val="0"/>
              <w:overflowPunct w:val="0"/>
              <w:spacing w:line="240" w:lineRule="exact"/>
              <w:ind w:left="91"/>
            </w:pPr>
            <w:r w:rsidRPr="00F26D2B">
              <w:rPr>
                <w:rFonts w:ascii="Calibri" w:hAnsi="Calibri" w:cs="Calibri"/>
                <w:sz w:val="16"/>
                <w:szCs w:val="16"/>
              </w:rPr>
              <w:t>Działanie 2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D7D" w:rsidRPr="00B35625" w:rsidRDefault="00DD1D7D" w:rsidP="00DD1D7D">
            <w:pPr>
              <w:spacing w:before="30" w:after="10" w:line="230" w:lineRule="exact"/>
              <w:ind w:left="28" w:right="28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35625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35625"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 w:rsidRPr="00B35625">
              <w:rPr>
                <w:rFonts w:ascii="Arial" w:hAnsi="Arial" w:cs="Arial"/>
                <w:sz w:val="18"/>
                <w:szCs w:val="20"/>
              </w:rPr>
            </w:r>
            <w:r w:rsidRPr="00B35625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35625"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D7D" w:rsidRPr="00B35625" w:rsidRDefault="00DD1D7D" w:rsidP="00DD1D7D">
            <w:pPr>
              <w:spacing w:before="30" w:after="10" w:line="230" w:lineRule="exact"/>
              <w:ind w:left="28" w:right="28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20"/>
              </w:rPr>
            </w:r>
            <w:r>
              <w:rPr>
                <w:rFonts w:ascii="Arial" w:hAnsi="Arial" w:cs="Arial"/>
                <w:sz w:val="18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D7D" w:rsidRPr="00B35625" w:rsidRDefault="00DD1D7D" w:rsidP="00DD1D7D">
            <w:pPr>
              <w:spacing w:before="30" w:after="10" w:line="230" w:lineRule="exact"/>
              <w:ind w:left="28" w:right="28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35625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35625"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 w:rsidRPr="00B35625">
              <w:rPr>
                <w:rFonts w:ascii="Arial" w:hAnsi="Arial" w:cs="Arial"/>
                <w:sz w:val="18"/>
                <w:szCs w:val="20"/>
              </w:rPr>
            </w:r>
            <w:r w:rsidRPr="00B35625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35625"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D7D" w:rsidRPr="00B35625" w:rsidRDefault="00DD1D7D" w:rsidP="00DD1D7D">
            <w:pPr>
              <w:spacing w:before="30" w:after="10" w:line="230" w:lineRule="exact"/>
              <w:ind w:left="28" w:right="28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20"/>
              </w:rPr>
            </w:r>
            <w:r>
              <w:rPr>
                <w:rFonts w:ascii="Arial" w:hAnsi="Arial" w:cs="Arial"/>
                <w:sz w:val="18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D7D" w:rsidRPr="00B35625" w:rsidRDefault="00DD1D7D" w:rsidP="00DD1D7D">
            <w:pPr>
              <w:spacing w:before="30" w:after="10" w:line="230" w:lineRule="exact"/>
              <w:ind w:left="28" w:right="28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20"/>
              </w:rPr>
            </w:r>
            <w:r>
              <w:rPr>
                <w:rFonts w:ascii="Arial" w:hAnsi="Arial" w:cs="Arial"/>
                <w:sz w:val="18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D7D" w:rsidRPr="00B35625" w:rsidRDefault="00DD1D7D" w:rsidP="00DD1D7D">
            <w:pPr>
              <w:spacing w:before="30" w:after="10" w:line="230" w:lineRule="exact"/>
              <w:ind w:left="28" w:right="28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20"/>
              </w:rPr>
            </w:r>
            <w:r>
              <w:rPr>
                <w:rFonts w:ascii="Arial" w:hAnsi="Arial" w:cs="Arial"/>
                <w:sz w:val="18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D7D" w:rsidRPr="00B35625" w:rsidRDefault="00DD1D7D" w:rsidP="00DD1D7D">
            <w:pPr>
              <w:spacing w:before="30" w:after="10" w:line="230" w:lineRule="exact"/>
              <w:ind w:left="28" w:right="28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20"/>
              </w:rPr>
            </w:r>
            <w:r>
              <w:rPr>
                <w:rFonts w:ascii="Arial" w:hAnsi="Arial" w:cs="Arial"/>
                <w:sz w:val="18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</w:tr>
      <w:tr w:rsidR="00DD1D7D" w:rsidRPr="00F26D2B" w:rsidTr="00B35625">
        <w:trPr>
          <w:trHeight w:val="240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D7D" w:rsidRPr="00F26D2B" w:rsidRDefault="00DD1D7D" w:rsidP="008F67D3">
            <w:pPr>
              <w:pStyle w:val="TableParagraph"/>
              <w:kinsoku w:val="0"/>
              <w:overflowPunct w:val="0"/>
              <w:spacing w:line="240" w:lineRule="exact"/>
              <w:ind w:left="91"/>
            </w:pPr>
            <w:r w:rsidRPr="00F26D2B">
              <w:rPr>
                <w:rFonts w:ascii="Calibri" w:hAnsi="Calibri" w:cs="Calibri"/>
                <w:sz w:val="16"/>
                <w:szCs w:val="16"/>
              </w:rPr>
              <w:t>I.2.1.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D7D" w:rsidRPr="00F26D2B" w:rsidRDefault="00DD1D7D" w:rsidP="008F67D3">
            <w:pPr>
              <w:pStyle w:val="TableParagraph"/>
              <w:kinsoku w:val="0"/>
              <w:overflowPunct w:val="0"/>
              <w:spacing w:line="240" w:lineRule="exact"/>
              <w:ind w:left="91"/>
            </w:pPr>
            <w:r w:rsidRPr="00F26D2B">
              <w:rPr>
                <w:rFonts w:ascii="Calibri" w:hAnsi="Calibri" w:cs="Calibri"/>
                <w:sz w:val="16"/>
                <w:szCs w:val="16"/>
              </w:rPr>
              <w:t>Koszt 1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D7D" w:rsidRPr="00B35625" w:rsidRDefault="00DD1D7D" w:rsidP="00DD1D7D">
            <w:pPr>
              <w:spacing w:before="30" w:after="10" w:line="230" w:lineRule="exact"/>
              <w:ind w:left="28" w:right="28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35625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35625"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 w:rsidRPr="00B35625">
              <w:rPr>
                <w:rFonts w:ascii="Arial" w:hAnsi="Arial" w:cs="Arial"/>
                <w:sz w:val="18"/>
                <w:szCs w:val="20"/>
              </w:rPr>
            </w:r>
            <w:r w:rsidRPr="00B35625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35625"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D7D" w:rsidRPr="00B35625" w:rsidRDefault="00DD1D7D" w:rsidP="00DD1D7D">
            <w:pPr>
              <w:spacing w:before="30" w:after="10" w:line="230" w:lineRule="exact"/>
              <w:ind w:left="28" w:right="28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20"/>
              </w:rPr>
            </w:r>
            <w:r>
              <w:rPr>
                <w:rFonts w:ascii="Arial" w:hAnsi="Arial" w:cs="Arial"/>
                <w:sz w:val="18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D7D" w:rsidRPr="00B35625" w:rsidRDefault="00DD1D7D" w:rsidP="00DD1D7D">
            <w:pPr>
              <w:spacing w:before="30" w:after="10" w:line="230" w:lineRule="exact"/>
              <w:ind w:left="28" w:right="28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35625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35625"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 w:rsidRPr="00B35625">
              <w:rPr>
                <w:rFonts w:ascii="Arial" w:hAnsi="Arial" w:cs="Arial"/>
                <w:sz w:val="18"/>
                <w:szCs w:val="20"/>
              </w:rPr>
            </w:r>
            <w:r w:rsidRPr="00B35625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35625"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D7D" w:rsidRPr="00B35625" w:rsidRDefault="00DD1D7D" w:rsidP="00DD1D7D">
            <w:pPr>
              <w:spacing w:before="30" w:after="10" w:line="230" w:lineRule="exact"/>
              <w:ind w:left="28" w:right="28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20"/>
              </w:rPr>
            </w:r>
            <w:r>
              <w:rPr>
                <w:rFonts w:ascii="Arial" w:hAnsi="Arial" w:cs="Arial"/>
                <w:sz w:val="18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D7D" w:rsidRPr="00B35625" w:rsidRDefault="00DD1D7D" w:rsidP="00DD1D7D">
            <w:pPr>
              <w:spacing w:before="30" w:after="10" w:line="230" w:lineRule="exact"/>
              <w:ind w:left="28" w:right="28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20"/>
              </w:rPr>
            </w:r>
            <w:r>
              <w:rPr>
                <w:rFonts w:ascii="Arial" w:hAnsi="Arial" w:cs="Arial"/>
                <w:sz w:val="18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D7D" w:rsidRPr="00B35625" w:rsidRDefault="00DD1D7D" w:rsidP="00DD1D7D">
            <w:pPr>
              <w:spacing w:before="30" w:after="10" w:line="230" w:lineRule="exact"/>
              <w:ind w:left="28" w:right="28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20"/>
              </w:rPr>
            </w:r>
            <w:r>
              <w:rPr>
                <w:rFonts w:ascii="Arial" w:hAnsi="Arial" w:cs="Arial"/>
                <w:sz w:val="18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D7D" w:rsidRPr="00B35625" w:rsidRDefault="00DD1D7D" w:rsidP="00DD1D7D">
            <w:pPr>
              <w:spacing w:before="30" w:after="10" w:line="230" w:lineRule="exact"/>
              <w:ind w:left="28" w:right="28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20"/>
              </w:rPr>
            </w:r>
            <w:r>
              <w:rPr>
                <w:rFonts w:ascii="Arial" w:hAnsi="Arial" w:cs="Arial"/>
                <w:sz w:val="18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</w:tr>
      <w:tr w:rsidR="00DD1D7D" w:rsidRPr="00F26D2B" w:rsidTr="00B35625">
        <w:trPr>
          <w:trHeight w:val="240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D7D" w:rsidRPr="00F26D2B" w:rsidRDefault="00DD1D7D" w:rsidP="008F67D3">
            <w:pPr>
              <w:pStyle w:val="TableParagraph"/>
              <w:kinsoku w:val="0"/>
              <w:overflowPunct w:val="0"/>
              <w:spacing w:line="240" w:lineRule="exact"/>
              <w:ind w:left="91"/>
            </w:pPr>
            <w:r w:rsidRPr="00F26D2B">
              <w:rPr>
                <w:rFonts w:ascii="Calibri" w:hAnsi="Calibri" w:cs="Calibri"/>
                <w:sz w:val="16"/>
                <w:szCs w:val="16"/>
              </w:rPr>
              <w:t>I.2.2.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D7D" w:rsidRPr="00F26D2B" w:rsidRDefault="00DD1D7D" w:rsidP="008F67D3">
            <w:pPr>
              <w:pStyle w:val="TableParagraph"/>
              <w:kinsoku w:val="0"/>
              <w:overflowPunct w:val="0"/>
              <w:spacing w:line="240" w:lineRule="exact"/>
              <w:ind w:left="91"/>
            </w:pPr>
            <w:r w:rsidRPr="00F26D2B">
              <w:rPr>
                <w:rFonts w:ascii="Calibri" w:hAnsi="Calibri" w:cs="Calibri"/>
                <w:sz w:val="16"/>
                <w:szCs w:val="16"/>
              </w:rPr>
              <w:t>Koszt 2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D7D" w:rsidRPr="00B35625" w:rsidRDefault="00DD1D7D" w:rsidP="00DD1D7D">
            <w:pPr>
              <w:spacing w:before="30" w:after="10" w:line="230" w:lineRule="exact"/>
              <w:ind w:left="28" w:right="28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35625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35625"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 w:rsidRPr="00B35625">
              <w:rPr>
                <w:rFonts w:ascii="Arial" w:hAnsi="Arial" w:cs="Arial"/>
                <w:sz w:val="18"/>
                <w:szCs w:val="20"/>
              </w:rPr>
            </w:r>
            <w:r w:rsidRPr="00B35625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35625"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D7D" w:rsidRPr="00B35625" w:rsidRDefault="00DD1D7D" w:rsidP="00DD1D7D">
            <w:pPr>
              <w:spacing w:before="30" w:after="10" w:line="230" w:lineRule="exact"/>
              <w:ind w:left="28" w:right="28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20"/>
              </w:rPr>
            </w:r>
            <w:r>
              <w:rPr>
                <w:rFonts w:ascii="Arial" w:hAnsi="Arial" w:cs="Arial"/>
                <w:sz w:val="18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D7D" w:rsidRPr="00B35625" w:rsidRDefault="00DD1D7D" w:rsidP="00DD1D7D">
            <w:pPr>
              <w:spacing w:before="30" w:after="10" w:line="230" w:lineRule="exact"/>
              <w:ind w:left="28" w:right="28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35625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35625"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 w:rsidRPr="00B35625">
              <w:rPr>
                <w:rFonts w:ascii="Arial" w:hAnsi="Arial" w:cs="Arial"/>
                <w:sz w:val="18"/>
                <w:szCs w:val="20"/>
              </w:rPr>
            </w:r>
            <w:r w:rsidRPr="00B35625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35625"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D7D" w:rsidRPr="00B35625" w:rsidRDefault="00DD1D7D" w:rsidP="00DD1D7D">
            <w:pPr>
              <w:spacing w:before="30" w:after="10" w:line="230" w:lineRule="exact"/>
              <w:ind w:left="28" w:right="28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20"/>
              </w:rPr>
            </w:r>
            <w:r>
              <w:rPr>
                <w:rFonts w:ascii="Arial" w:hAnsi="Arial" w:cs="Arial"/>
                <w:sz w:val="18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D7D" w:rsidRPr="00B35625" w:rsidRDefault="00DD1D7D" w:rsidP="00DD1D7D">
            <w:pPr>
              <w:spacing w:before="30" w:after="10" w:line="230" w:lineRule="exact"/>
              <w:ind w:left="28" w:right="28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20"/>
              </w:rPr>
            </w:r>
            <w:r>
              <w:rPr>
                <w:rFonts w:ascii="Arial" w:hAnsi="Arial" w:cs="Arial"/>
                <w:sz w:val="18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D7D" w:rsidRPr="00B35625" w:rsidRDefault="00DD1D7D" w:rsidP="00DD1D7D">
            <w:pPr>
              <w:spacing w:before="30" w:after="10" w:line="230" w:lineRule="exact"/>
              <w:ind w:left="28" w:right="28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20"/>
              </w:rPr>
            </w:r>
            <w:r>
              <w:rPr>
                <w:rFonts w:ascii="Arial" w:hAnsi="Arial" w:cs="Arial"/>
                <w:sz w:val="18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D7D" w:rsidRPr="00B35625" w:rsidRDefault="00DD1D7D" w:rsidP="00DD1D7D">
            <w:pPr>
              <w:spacing w:before="30" w:after="10" w:line="230" w:lineRule="exact"/>
              <w:ind w:left="28" w:right="28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20"/>
              </w:rPr>
            </w:r>
            <w:r>
              <w:rPr>
                <w:rFonts w:ascii="Arial" w:hAnsi="Arial" w:cs="Arial"/>
                <w:sz w:val="18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</w:tr>
      <w:tr w:rsidR="00DD1D7D" w:rsidRPr="00F26D2B" w:rsidTr="00B35625">
        <w:trPr>
          <w:trHeight w:val="240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D7D" w:rsidRPr="00DD1D7D" w:rsidRDefault="00DD1D7D" w:rsidP="00DD1D7D">
            <w:pPr>
              <w:pStyle w:val="TableParagraph"/>
              <w:kinsoku w:val="0"/>
              <w:overflowPunct w:val="0"/>
              <w:spacing w:before="20" w:after="20"/>
              <w:ind w:left="91"/>
              <w:rPr>
                <w:rFonts w:asciiTheme="minorHAnsi" w:hAnsiTheme="minorHAnsi" w:cs="Calibri"/>
                <w:sz w:val="16"/>
              </w:rPr>
            </w:pPr>
            <w:r>
              <w:rPr>
                <w:rFonts w:asciiTheme="minorHAnsi" w:hAnsiTheme="minorHAnsi" w:cs="Calibri"/>
                <w:sz w:val="16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……"/>
                  </w:textInput>
                </w:ffData>
              </w:fldChar>
            </w:r>
            <w:r>
              <w:rPr>
                <w:rFonts w:asciiTheme="minorHAnsi" w:hAnsiTheme="minorHAnsi" w:cs="Calibri"/>
                <w:sz w:val="16"/>
                <w:szCs w:val="20"/>
              </w:rPr>
              <w:instrText xml:space="preserve"> FORMTEXT </w:instrText>
            </w:r>
            <w:r>
              <w:rPr>
                <w:rFonts w:asciiTheme="minorHAnsi" w:hAnsiTheme="minorHAnsi" w:cs="Calibri"/>
                <w:sz w:val="16"/>
                <w:szCs w:val="20"/>
              </w:rPr>
            </w:r>
            <w:r>
              <w:rPr>
                <w:rFonts w:asciiTheme="minorHAnsi" w:hAnsiTheme="minorHAnsi" w:cs="Calibri"/>
                <w:sz w:val="16"/>
                <w:szCs w:val="20"/>
              </w:rPr>
              <w:fldChar w:fldCharType="separate"/>
            </w:r>
            <w:r>
              <w:rPr>
                <w:rFonts w:asciiTheme="minorHAnsi" w:hAnsiTheme="minorHAnsi" w:cs="Calibri"/>
                <w:noProof/>
                <w:sz w:val="16"/>
                <w:szCs w:val="20"/>
              </w:rPr>
              <w:t>……</w:t>
            </w:r>
            <w:r>
              <w:rPr>
                <w:rFonts w:asciiTheme="minorHAnsi" w:hAnsiTheme="minorHAnsi" w:cs="Calibri"/>
                <w:sz w:val="16"/>
                <w:szCs w:val="20"/>
              </w:rPr>
              <w:fldChar w:fldCharType="end"/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D7D" w:rsidRPr="00DD1D7D" w:rsidRDefault="00DD1D7D" w:rsidP="00DD1D7D">
            <w:pPr>
              <w:pStyle w:val="TableParagraph"/>
              <w:kinsoku w:val="0"/>
              <w:overflowPunct w:val="0"/>
              <w:spacing w:before="20" w:after="20"/>
              <w:ind w:left="91"/>
              <w:rPr>
                <w:rFonts w:asciiTheme="minorHAnsi" w:hAnsiTheme="minorHAnsi" w:cs="Calibri"/>
                <w:sz w:val="16"/>
              </w:rPr>
            </w:pPr>
            <w:r>
              <w:rPr>
                <w:rFonts w:asciiTheme="minorHAnsi" w:hAnsiTheme="minorHAnsi" w:cs="Calibri"/>
                <w:sz w:val="16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……"/>
                  </w:textInput>
                </w:ffData>
              </w:fldChar>
            </w:r>
            <w:r>
              <w:rPr>
                <w:rFonts w:asciiTheme="minorHAnsi" w:hAnsiTheme="minorHAnsi" w:cs="Calibri"/>
                <w:sz w:val="16"/>
                <w:szCs w:val="20"/>
              </w:rPr>
              <w:instrText xml:space="preserve"> FORMTEXT </w:instrText>
            </w:r>
            <w:r>
              <w:rPr>
                <w:rFonts w:asciiTheme="minorHAnsi" w:hAnsiTheme="minorHAnsi" w:cs="Calibri"/>
                <w:sz w:val="16"/>
                <w:szCs w:val="20"/>
              </w:rPr>
            </w:r>
            <w:r>
              <w:rPr>
                <w:rFonts w:asciiTheme="minorHAnsi" w:hAnsiTheme="minorHAnsi" w:cs="Calibri"/>
                <w:sz w:val="16"/>
                <w:szCs w:val="20"/>
              </w:rPr>
              <w:fldChar w:fldCharType="separate"/>
            </w:r>
            <w:r>
              <w:rPr>
                <w:rFonts w:asciiTheme="minorHAnsi" w:hAnsiTheme="minorHAnsi" w:cs="Calibri"/>
                <w:noProof/>
                <w:sz w:val="16"/>
                <w:szCs w:val="20"/>
              </w:rPr>
              <w:t>……</w:t>
            </w:r>
            <w:r>
              <w:rPr>
                <w:rFonts w:asciiTheme="minorHAnsi" w:hAnsiTheme="minorHAnsi" w:cs="Calibri"/>
                <w:sz w:val="16"/>
                <w:szCs w:val="20"/>
              </w:rPr>
              <w:fldChar w:fldCharType="end"/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D7D" w:rsidRPr="00B35625" w:rsidRDefault="00DD1D7D" w:rsidP="00DD1D7D">
            <w:pPr>
              <w:spacing w:before="30" w:after="10" w:line="230" w:lineRule="exact"/>
              <w:ind w:left="28" w:right="28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35625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35625"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 w:rsidRPr="00B35625">
              <w:rPr>
                <w:rFonts w:ascii="Arial" w:hAnsi="Arial" w:cs="Arial"/>
                <w:sz w:val="18"/>
                <w:szCs w:val="20"/>
              </w:rPr>
            </w:r>
            <w:r w:rsidRPr="00B35625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35625"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D7D" w:rsidRPr="00B35625" w:rsidRDefault="00DD1D7D" w:rsidP="00DD1D7D">
            <w:pPr>
              <w:spacing w:before="30" w:after="10" w:line="230" w:lineRule="exact"/>
              <w:ind w:left="28" w:right="28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20"/>
              </w:rPr>
            </w:r>
            <w:r>
              <w:rPr>
                <w:rFonts w:ascii="Arial" w:hAnsi="Arial" w:cs="Arial"/>
                <w:sz w:val="18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D7D" w:rsidRPr="00B35625" w:rsidRDefault="00DD1D7D" w:rsidP="00DD1D7D">
            <w:pPr>
              <w:spacing w:before="30" w:after="10" w:line="230" w:lineRule="exact"/>
              <w:ind w:left="28" w:right="28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35625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35625"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 w:rsidRPr="00B35625">
              <w:rPr>
                <w:rFonts w:ascii="Arial" w:hAnsi="Arial" w:cs="Arial"/>
                <w:sz w:val="18"/>
                <w:szCs w:val="20"/>
              </w:rPr>
            </w:r>
            <w:r w:rsidRPr="00B35625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35625"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D7D" w:rsidRPr="00B35625" w:rsidRDefault="00DD1D7D" w:rsidP="00DD1D7D">
            <w:pPr>
              <w:spacing w:before="30" w:after="10" w:line="230" w:lineRule="exact"/>
              <w:ind w:left="28" w:right="28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20"/>
              </w:rPr>
            </w:r>
            <w:r>
              <w:rPr>
                <w:rFonts w:ascii="Arial" w:hAnsi="Arial" w:cs="Arial"/>
                <w:sz w:val="18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D7D" w:rsidRPr="00B35625" w:rsidRDefault="00DD1D7D" w:rsidP="00DD1D7D">
            <w:pPr>
              <w:spacing w:before="30" w:after="10" w:line="230" w:lineRule="exact"/>
              <w:ind w:left="28" w:right="28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20"/>
              </w:rPr>
            </w:r>
            <w:r>
              <w:rPr>
                <w:rFonts w:ascii="Arial" w:hAnsi="Arial" w:cs="Arial"/>
                <w:sz w:val="18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D7D" w:rsidRPr="00B35625" w:rsidRDefault="00DD1D7D" w:rsidP="00DD1D7D">
            <w:pPr>
              <w:spacing w:before="30" w:after="10" w:line="230" w:lineRule="exact"/>
              <w:ind w:left="28" w:right="28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20"/>
              </w:rPr>
            </w:r>
            <w:r>
              <w:rPr>
                <w:rFonts w:ascii="Arial" w:hAnsi="Arial" w:cs="Arial"/>
                <w:sz w:val="18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D7D" w:rsidRPr="00B35625" w:rsidRDefault="00DD1D7D" w:rsidP="00DD1D7D">
            <w:pPr>
              <w:spacing w:before="30" w:after="10" w:line="230" w:lineRule="exact"/>
              <w:ind w:left="28" w:right="28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20"/>
              </w:rPr>
            </w:r>
            <w:r>
              <w:rPr>
                <w:rFonts w:ascii="Arial" w:hAnsi="Arial" w:cs="Arial"/>
                <w:sz w:val="18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</w:tr>
      <w:tr w:rsidR="00DD1D7D" w:rsidRPr="00F26D2B" w:rsidTr="00B35625">
        <w:trPr>
          <w:trHeight w:val="240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D7D" w:rsidRPr="00F26D2B" w:rsidRDefault="00DD1D7D" w:rsidP="008F67D3">
            <w:pPr>
              <w:pStyle w:val="TableParagraph"/>
              <w:kinsoku w:val="0"/>
              <w:overflowPunct w:val="0"/>
              <w:spacing w:line="240" w:lineRule="exact"/>
              <w:ind w:left="91"/>
            </w:pPr>
            <w:r w:rsidRPr="00F26D2B">
              <w:rPr>
                <w:rFonts w:ascii="Calibri" w:hAnsi="Calibri" w:cs="Calibri"/>
                <w:sz w:val="16"/>
                <w:szCs w:val="16"/>
              </w:rPr>
              <w:t>I.3.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D7D" w:rsidRPr="00F26D2B" w:rsidRDefault="00DD1D7D" w:rsidP="008F67D3">
            <w:pPr>
              <w:pStyle w:val="TableParagraph"/>
              <w:kinsoku w:val="0"/>
              <w:overflowPunct w:val="0"/>
              <w:spacing w:line="240" w:lineRule="exact"/>
              <w:ind w:left="91"/>
            </w:pPr>
            <w:r w:rsidRPr="00F26D2B">
              <w:rPr>
                <w:rFonts w:ascii="Calibri" w:hAnsi="Calibri" w:cs="Calibri"/>
                <w:sz w:val="16"/>
                <w:szCs w:val="16"/>
              </w:rPr>
              <w:t>Działanie 3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D7D" w:rsidRPr="00B35625" w:rsidRDefault="00DD1D7D" w:rsidP="00DD1D7D">
            <w:pPr>
              <w:spacing w:before="30" w:after="10" w:line="230" w:lineRule="exact"/>
              <w:ind w:left="28" w:right="28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35625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35625"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 w:rsidRPr="00B35625">
              <w:rPr>
                <w:rFonts w:ascii="Arial" w:hAnsi="Arial" w:cs="Arial"/>
                <w:sz w:val="18"/>
                <w:szCs w:val="20"/>
              </w:rPr>
            </w:r>
            <w:r w:rsidRPr="00B35625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35625"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D7D" w:rsidRPr="00B35625" w:rsidRDefault="00DD1D7D" w:rsidP="00DD1D7D">
            <w:pPr>
              <w:spacing w:before="30" w:after="10" w:line="230" w:lineRule="exact"/>
              <w:ind w:left="28" w:right="28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20"/>
              </w:rPr>
            </w:r>
            <w:r>
              <w:rPr>
                <w:rFonts w:ascii="Arial" w:hAnsi="Arial" w:cs="Arial"/>
                <w:sz w:val="18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D7D" w:rsidRPr="00B35625" w:rsidRDefault="00DD1D7D" w:rsidP="00DD1D7D">
            <w:pPr>
              <w:spacing w:before="30" w:after="10" w:line="230" w:lineRule="exact"/>
              <w:ind w:left="28" w:right="28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35625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35625"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 w:rsidRPr="00B35625">
              <w:rPr>
                <w:rFonts w:ascii="Arial" w:hAnsi="Arial" w:cs="Arial"/>
                <w:sz w:val="18"/>
                <w:szCs w:val="20"/>
              </w:rPr>
            </w:r>
            <w:r w:rsidRPr="00B35625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35625"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D7D" w:rsidRPr="00B35625" w:rsidRDefault="00DD1D7D" w:rsidP="00DD1D7D">
            <w:pPr>
              <w:spacing w:before="30" w:after="10" w:line="230" w:lineRule="exact"/>
              <w:ind w:left="28" w:right="28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20"/>
              </w:rPr>
            </w:r>
            <w:r>
              <w:rPr>
                <w:rFonts w:ascii="Arial" w:hAnsi="Arial" w:cs="Arial"/>
                <w:sz w:val="18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D7D" w:rsidRPr="00B35625" w:rsidRDefault="00DD1D7D" w:rsidP="00DD1D7D">
            <w:pPr>
              <w:spacing w:before="30" w:after="10" w:line="230" w:lineRule="exact"/>
              <w:ind w:left="28" w:right="28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20"/>
              </w:rPr>
            </w:r>
            <w:r>
              <w:rPr>
                <w:rFonts w:ascii="Arial" w:hAnsi="Arial" w:cs="Arial"/>
                <w:sz w:val="18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D7D" w:rsidRPr="00B35625" w:rsidRDefault="00DD1D7D" w:rsidP="00DD1D7D">
            <w:pPr>
              <w:spacing w:before="30" w:after="10" w:line="230" w:lineRule="exact"/>
              <w:ind w:left="28" w:right="28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20"/>
              </w:rPr>
            </w:r>
            <w:r>
              <w:rPr>
                <w:rFonts w:ascii="Arial" w:hAnsi="Arial" w:cs="Arial"/>
                <w:sz w:val="18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D7D" w:rsidRPr="00B35625" w:rsidRDefault="00DD1D7D" w:rsidP="00DD1D7D">
            <w:pPr>
              <w:spacing w:before="30" w:after="10" w:line="230" w:lineRule="exact"/>
              <w:ind w:left="28" w:right="28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20"/>
              </w:rPr>
            </w:r>
            <w:r>
              <w:rPr>
                <w:rFonts w:ascii="Arial" w:hAnsi="Arial" w:cs="Arial"/>
                <w:sz w:val="18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</w:tr>
      <w:tr w:rsidR="00DD1D7D" w:rsidRPr="00F26D2B" w:rsidTr="00B35625">
        <w:trPr>
          <w:trHeight w:val="240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D7D" w:rsidRPr="00F26D2B" w:rsidRDefault="00DD1D7D" w:rsidP="008F67D3">
            <w:pPr>
              <w:pStyle w:val="TableParagraph"/>
              <w:kinsoku w:val="0"/>
              <w:overflowPunct w:val="0"/>
              <w:spacing w:line="240" w:lineRule="exact"/>
              <w:ind w:left="91"/>
            </w:pPr>
            <w:r w:rsidRPr="00F26D2B">
              <w:rPr>
                <w:rFonts w:ascii="Calibri" w:hAnsi="Calibri" w:cs="Calibri"/>
                <w:sz w:val="16"/>
                <w:szCs w:val="16"/>
              </w:rPr>
              <w:t>I.3.1.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D7D" w:rsidRPr="00F26D2B" w:rsidRDefault="00DD1D7D" w:rsidP="008F67D3">
            <w:pPr>
              <w:pStyle w:val="TableParagraph"/>
              <w:kinsoku w:val="0"/>
              <w:overflowPunct w:val="0"/>
              <w:spacing w:line="240" w:lineRule="exact"/>
              <w:ind w:left="91"/>
            </w:pPr>
            <w:r w:rsidRPr="00F26D2B">
              <w:rPr>
                <w:rFonts w:ascii="Calibri" w:hAnsi="Calibri" w:cs="Calibri"/>
                <w:sz w:val="16"/>
                <w:szCs w:val="16"/>
              </w:rPr>
              <w:t>Koszt 1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D7D" w:rsidRPr="00B35625" w:rsidRDefault="00DD1D7D" w:rsidP="00DD1D7D">
            <w:pPr>
              <w:spacing w:before="30" w:after="10" w:line="230" w:lineRule="exact"/>
              <w:ind w:left="28" w:right="28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35625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35625"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 w:rsidRPr="00B35625">
              <w:rPr>
                <w:rFonts w:ascii="Arial" w:hAnsi="Arial" w:cs="Arial"/>
                <w:sz w:val="18"/>
                <w:szCs w:val="20"/>
              </w:rPr>
            </w:r>
            <w:r w:rsidRPr="00B35625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35625"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D7D" w:rsidRPr="00B35625" w:rsidRDefault="00DD1D7D" w:rsidP="00DD1D7D">
            <w:pPr>
              <w:spacing w:before="30" w:after="10" w:line="230" w:lineRule="exact"/>
              <w:ind w:left="28" w:right="28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20"/>
              </w:rPr>
            </w:r>
            <w:r>
              <w:rPr>
                <w:rFonts w:ascii="Arial" w:hAnsi="Arial" w:cs="Arial"/>
                <w:sz w:val="18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D7D" w:rsidRPr="00B35625" w:rsidRDefault="00DD1D7D" w:rsidP="00DD1D7D">
            <w:pPr>
              <w:spacing w:before="30" w:after="10" w:line="230" w:lineRule="exact"/>
              <w:ind w:left="28" w:right="28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35625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35625"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 w:rsidRPr="00B35625">
              <w:rPr>
                <w:rFonts w:ascii="Arial" w:hAnsi="Arial" w:cs="Arial"/>
                <w:sz w:val="18"/>
                <w:szCs w:val="20"/>
              </w:rPr>
            </w:r>
            <w:r w:rsidRPr="00B35625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35625"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D7D" w:rsidRPr="00B35625" w:rsidRDefault="00DD1D7D" w:rsidP="00DD1D7D">
            <w:pPr>
              <w:spacing w:before="30" w:after="10" w:line="230" w:lineRule="exact"/>
              <w:ind w:left="28" w:right="28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20"/>
              </w:rPr>
            </w:r>
            <w:r>
              <w:rPr>
                <w:rFonts w:ascii="Arial" w:hAnsi="Arial" w:cs="Arial"/>
                <w:sz w:val="18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D7D" w:rsidRPr="00B35625" w:rsidRDefault="00DD1D7D" w:rsidP="00DD1D7D">
            <w:pPr>
              <w:spacing w:before="30" w:after="10" w:line="230" w:lineRule="exact"/>
              <w:ind w:left="28" w:right="28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20"/>
              </w:rPr>
            </w:r>
            <w:r>
              <w:rPr>
                <w:rFonts w:ascii="Arial" w:hAnsi="Arial" w:cs="Arial"/>
                <w:sz w:val="18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D7D" w:rsidRPr="00B35625" w:rsidRDefault="00DD1D7D" w:rsidP="00DD1D7D">
            <w:pPr>
              <w:spacing w:before="30" w:after="10" w:line="230" w:lineRule="exact"/>
              <w:ind w:left="28" w:right="28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20"/>
              </w:rPr>
            </w:r>
            <w:r>
              <w:rPr>
                <w:rFonts w:ascii="Arial" w:hAnsi="Arial" w:cs="Arial"/>
                <w:sz w:val="18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D7D" w:rsidRPr="00B35625" w:rsidRDefault="00DD1D7D" w:rsidP="00DD1D7D">
            <w:pPr>
              <w:spacing w:before="30" w:after="10" w:line="230" w:lineRule="exact"/>
              <w:ind w:left="28" w:right="28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20"/>
              </w:rPr>
            </w:r>
            <w:r>
              <w:rPr>
                <w:rFonts w:ascii="Arial" w:hAnsi="Arial" w:cs="Arial"/>
                <w:sz w:val="18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</w:tr>
      <w:tr w:rsidR="00DD1D7D" w:rsidRPr="00F26D2B" w:rsidTr="00B35625">
        <w:trPr>
          <w:trHeight w:val="240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D7D" w:rsidRPr="00F26D2B" w:rsidRDefault="00DD1D7D" w:rsidP="008F67D3">
            <w:pPr>
              <w:pStyle w:val="TableParagraph"/>
              <w:kinsoku w:val="0"/>
              <w:overflowPunct w:val="0"/>
              <w:spacing w:line="240" w:lineRule="exact"/>
              <w:ind w:left="91"/>
            </w:pPr>
            <w:r w:rsidRPr="00F26D2B">
              <w:rPr>
                <w:rFonts w:ascii="Calibri" w:hAnsi="Calibri" w:cs="Calibri"/>
                <w:sz w:val="16"/>
                <w:szCs w:val="16"/>
              </w:rPr>
              <w:t>I.3.2.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D7D" w:rsidRPr="00F26D2B" w:rsidRDefault="00DD1D7D" w:rsidP="008F67D3">
            <w:pPr>
              <w:pStyle w:val="TableParagraph"/>
              <w:kinsoku w:val="0"/>
              <w:overflowPunct w:val="0"/>
              <w:spacing w:line="240" w:lineRule="exact"/>
              <w:ind w:left="91"/>
            </w:pPr>
            <w:r w:rsidRPr="00F26D2B">
              <w:rPr>
                <w:rFonts w:ascii="Calibri" w:hAnsi="Calibri" w:cs="Calibri"/>
                <w:sz w:val="16"/>
                <w:szCs w:val="16"/>
              </w:rPr>
              <w:t>Koszt 2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D7D" w:rsidRPr="00B35625" w:rsidRDefault="00DD1D7D" w:rsidP="00DD1D7D">
            <w:pPr>
              <w:spacing w:before="30" w:after="10" w:line="230" w:lineRule="exact"/>
              <w:ind w:left="28" w:right="28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35625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35625"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 w:rsidRPr="00B35625">
              <w:rPr>
                <w:rFonts w:ascii="Arial" w:hAnsi="Arial" w:cs="Arial"/>
                <w:sz w:val="18"/>
                <w:szCs w:val="20"/>
              </w:rPr>
            </w:r>
            <w:r w:rsidRPr="00B35625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35625"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D7D" w:rsidRPr="00B35625" w:rsidRDefault="00DD1D7D" w:rsidP="00DD1D7D">
            <w:pPr>
              <w:spacing w:before="30" w:after="10" w:line="230" w:lineRule="exact"/>
              <w:ind w:left="28" w:right="28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20"/>
              </w:rPr>
            </w:r>
            <w:r>
              <w:rPr>
                <w:rFonts w:ascii="Arial" w:hAnsi="Arial" w:cs="Arial"/>
                <w:sz w:val="18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D7D" w:rsidRPr="00B35625" w:rsidRDefault="00DD1D7D" w:rsidP="00DD1D7D">
            <w:pPr>
              <w:spacing w:before="30" w:after="10" w:line="230" w:lineRule="exact"/>
              <w:ind w:left="28" w:right="28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35625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35625"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 w:rsidRPr="00B35625">
              <w:rPr>
                <w:rFonts w:ascii="Arial" w:hAnsi="Arial" w:cs="Arial"/>
                <w:sz w:val="18"/>
                <w:szCs w:val="20"/>
              </w:rPr>
            </w:r>
            <w:r w:rsidRPr="00B35625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35625"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D7D" w:rsidRPr="00B35625" w:rsidRDefault="00DD1D7D" w:rsidP="00DD1D7D">
            <w:pPr>
              <w:spacing w:before="30" w:after="10" w:line="230" w:lineRule="exact"/>
              <w:ind w:left="28" w:right="28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20"/>
              </w:rPr>
            </w:r>
            <w:r>
              <w:rPr>
                <w:rFonts w:ascii="Arial" w:hAnsi="Arial" w:cs="Arial"/>
                <w:sz w:val="18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D7D" w:rsidRPr="00B35625" w:rsidRDefault="00DD1D7D" w:rsidP="00DD1D7D">
            <w:pPr>
              <w:spacing w:before="30" w:after="10" w:line="230" w:lineRule="exact"/>
              <w:ind w:left="28" w:right="28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20"/>
              </w:rPr>
            </w:r>
            <w:r>
              <w:rPr>
                <w:rFonts w:ascii="Arial" w:hAnsi="Arial" w:cs="Arial"/>
                <w:sz w:val="18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D7D" w:rsidRPr="00B35625" w:rsidRDefault="00DD1D7D" w:rsidP="00DD1D7D">
            <w:pPr>
              <w:spacing w:before="30" w:after="10" w:line="230" w:lineRule="exact"/>
              <w:ind w:left="28" w:right="28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20"/>
              </w:rPr>
            </w:r>
            <w:r>
              <w:rPr>
                <w:rFonts w:ascii="Arial" w:hAnsi="Arial" w:cs="Arial"/>
                <w:sz w:val="18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D7D" w:rsidRPr="00B35625" w:rsidRDefault="00DD1D7D" w:rsidP="00DD1D7D">
            <w:pPr>
              <w:spacing w:before="30" w:after="10" w:line="230" w:lineRule="exact"/>
              <w:ind w:left="28" w:right="28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20"/>
              </w:rPr>
            </w:r>
            <w:r>
              <w:rPr>
                <w:rFonts w:ascii="Arial" w:hAnsi="Arial" w:cs="Arial"/>
                <w:sz w:val="18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</w:tr>
      <w:tr w:rsidR="00DD1D7D" w:rsidRPr="00F26D2B" w:rsidTr="00B35625">
        <w:trPr>
          <w:trHeight w:val="240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D7D" w:rsidRPr="00DD1D7D" w:rsidRDefault="00DD1D7D" w:rsidP="00DD1D7D">
            <w:pPr>
              <w:pStyle w:val="TableParagraph"/>
              <w:kinsoku w:val="0"/>
              <w:overflowPunct w:val="0"/>
              <w:spacing w:before="20" w:after="20"/>
              <w:ind w:left="91"/>
              <w:rPr>
                <w:rFonts w:asciiTheme="minorHAnsi" w:hAnsiTheme="minorHAnsi" w:cs="Calibri"/>
                <w:sz w:val="16"/>
              </w:rPr>
            </w:pPr>
            <w:r>
              <w:rPr>
                <w:rFonts w:asciiTheme="minorHAnsi" w:hAnsiTheme="minorHAnsi" w:cs="Calibri"/>
                <w:sz w:val="16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……"/>
                  </w:textInput>
                </w:ffData>
              </w:fldChar>
            </w:r>
            <w:r>
              <w:rPr>
                <w:rFonts w:asciiTheme="minorHAnsi" w:hAnsiTheme="minorHAnsi" w:cs="Calibri"/>
                <w:sz w:val="16"/>
                <w:szCs w:val="20"/>
              </w:rPr>
              <w:instrText xml:space="preserve"> FORMTEXT </w:instrText>
            </w:r>
            <w:r>
              <w:rPr>
                <w:rFonts w:asciiTheme="minorHAnsi" w:hAnsiTheme="minorHAnsi" w:cs="Calibri"/>
                <w:sz w:val="16"/>
                <w:szCs w:val="20"/>
              </w:rPr>
            </w:r>
            <w:r>
              <w:rPr>
                <w:rFonts w:asciiTheme="minorHAnsi" w:hAnsiTheme="minorHAnsi" w:cs="Calibri"/>
                <w:sz w:val="16"/>
                <w:szCs w:val="20"/>
              </w:rPr>
              <w:fldChar w:fldCharType="separate"/>
            </w:r>
            <w:r>
              <w:rPr>
                <w:rFonts w:asciiTheme="minorHAnsi" w:hAnsiTheme="minorHAnsi" w:cs="Calibri"/>
                <w:noProof/>
                <w:sz w:val="16"/>
                <w:szCs w:val="20"/>
              </w:rPr>
              <w:t>……</w:t>
            </w:r>
            <w:r>
              <w:rPr>
                <w:rFonts w:asciiTheme="minorHAnsi" w:hAnsiTheme="minorHAnsi" w:cs="Calibri"/>
                <w:sz w:val="16"/>
                <w:szCs w:val="20"/>
              </w:rPr>
              <w:fldChar w:fldCharType="end"/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D7D" w:rsidRPr="00DD1D7D" w:rsidRDefault="00DD1D7D" w:rsidP="00DD1D7D">
            <w:pPr>
              <w:pStyle w:val="TableParagraph"/>
              <w:kinsoku w:val="0"/>
              <w:overflowPunct w:val="0"/>
              <w:spacing w:before="20" w:after="20"/>
              <w:ind w:left="91"/>
              <w:rPr>
                <w:rFonts w:asciiTheme="minorHAnsi" w:hAnsiTheme="minorHAnsi" w:cs="Calibri"/>
                <w:sz w:val="16"/>
              </w:rPr>
            </w:pPr>
            <w:r>
              <w:rPr>
                <w:rFonts w:asciiTheme="minorHAnsi" w:hAnsiTheme="minorHAnsi" w:cs="Calibri"/>
                <w:sz w:val="16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……"/>
                  </w:textInput>
                </w:ffData>
              </w:fldChar>
            </w:r>
            <w:r>
              <w:rPr>
                <w:rFonts w:asciiTheme="minorHAnsi" w:hAnsiTheme="minorHAnsi" w:cs="Calibri"/>
                <w:sz w:val="16"/>
                <w:szCs w:val="20"/>
              </w:rPr>
              <w:instrText xml:space="preserve"> FORMTEXT </w:instrText>
            </w:r>
            <w:r>
              <w:rPr>
                <w:rFonts w:asciiTheme="minorHAnsi" w:hAnsiTheme="minorHAnsi" w:cs="Calibri"/>
                <w:sz w:val="16"/>
                <w:szCs w:val="20"/>
              </w:rPr>
            </w:r>
            <w:r>
              <w:rPr>
                <w:rFonts w:asciiTheme="minorHAnsi" w:hAnsiTheme="minorHAnsi" w:cs="Calibri"/>
                <w:sz w:val="16"/>
                <w:szCs w:val="20"/>
              </w:rPr>
              <w:fldChar w:fldCharType="separate"/>
            </w:r>
            <w:r>
              <w:rPr>
                <w:rFonts w:asciiTheme="minorHAnsi" w:hAnsiTheme="minorHAnsi" w:cs="Calibri"/>
                <w:noProof/>
                <w:sz w:val="16"/>
                <w:szCs w:val="20"/>
              </w:rPr>
              <w:t>……</w:t>
            </w:r>
            <w:r>
              <w:rPr>
                <w:rFonts w:asciiTheme="minorHAnsi" w:hAnsiTheme="minorHAnsi" w:cs="Calibri"/>
                <w:sz w:val="16"/>
                <w:szCs w:val="20"/>
              </w:rPr>
              <w:fldChar w:fldCharType="end"/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D7D" w:rsidRPr="00B35625" w:rsidRDefault="00DD1D7D" w:rsidP="00DD1D7D">
            <w:pPr>
              <w:spacing w:before="30" w:after="10" w:line="230" w:lineRule="exact"/>
              <w:ind w:left="28" w:right="28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35625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35625"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 w:rsidRPr="00B35625">
              <w:rPr>
                <w:rFonts w:ascii="Arial" w:hAnsi="Arial" w:cs="Arial"/>
                <w:sz w:val="18"/>
                <w:szCs w:val="20"/>
              </w:rPr>
            </w:r>
            <w:r w:rsidRPr="00B35625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35625"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D7D" w:rsidRPr="00B35625" w:rsidRDefault="00DD1D7D" w:rsidP="00DD1D7D">
            <w:pPr>
              <w:spacing w:before="30" w:after="10" w:line="230" w:lineRule="exact"/>
              <w:ind w:left="28" w:right="28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20"/>
              </w:rPr>
            </w:r>
            <w:r>
              <w:rPr>
                <w:rFonts w:ascii="Arial" w:hAnsi="Arial" w:cs="Arial"/>
                <w:sz w:val="18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D7D" w:rsidRPr="00B35625" w:rsidRDefault="00DD1D7D" w:rsidP="00DD1D7D">
            <w:pPr>
              <w:spacing w:before="30" w:after="10" w:line="230" w:lineRule="exact"/>
              <w:ind w:left="28" w:right="28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35625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35625"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 w:rsidRPr="00B35625">
              <w:rPr>
                <w:rFonts w:ascii="Arial" w:hAnsi="Arial" w:cs="Arial"/>
                <w:sz w:val="18"/>
                <w:szCs w:val="20"/>
              </w:rPr>
            </w:r>
            <w:r w:rsidRPr="00B35625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35625"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D7D" w:rsidRPr="00B35625" w:rsidRDefault="00DD1D7D" w:rsidP="00DD1D7D">
            <w:pPr>
              <w:spacing w:before="30" w:after="10" w:line="230" w:lineRule="exact"/>
              <w:ind w:left="28" w:right="28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20"/>
              </w:rPr>
            </w:r>
            <w:r>
              <w:rPr>
                <w:rFonts w:ascii="Arial" w:hAnsi="Arial" w:cs="Arial"/>
                <w:sz w:val="18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D7D" w:rsidRPr="00B35625" w:rsidRDefault="00DD1D7D" w:rsidP="00DD1D7D">
            <w:pPr>
              <w:spacing w:before="30" w:after="10" w:line="230" w:lineRule="exact"/>
              <w:ind w:left="28" w:right="28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20"/>
              </w:rPr>
            </w:r>
            <w:r>
              <w:rPr>
                <w:rFonts w:ascii="Arial" w:hAnsi="Arial" w:cs="Arial"/>
                <w:sz w:val="18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D7D" w:rsidRPr="00B35625" w:rsidRDefault="00DD1D7D" w:rsidP="00DD1D7D">
            <w:pPr>
              <w:spacing w:before="30" w:after="10" w:line="230" w:lineRule="exact"/>
              <w:ind w:left="28" w:right="28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20"/>
              </w:rPr>
            </w:r>
            <w:r>
              <w:rPr>
                <w:rFonts w:ascii="Arial" w:hAnsi="Arial" w:cs="Arial"/>
                <w:sz w:val="18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D7D" w:rsidRPr="00B35625" w:rsidRDefault="00DD1D7D" w:rsidP="00DD1D7D">
            <w:pPr>
              <w:spacing w:before="30" w:after="10" w:line="230" w:lineRule="exact"/>
              <w:ind w:left="28" w:right="28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20"/>
              </w:rPr>
            </w:r>
            <w:r>
              <w:rPr>
                <w:rFonts w:ascii="Arial" w:hAnsi="Arial" w:cs="Arial"/>
                <w:sz w:val="18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</w:tr>
      <w:tr w:rsidR="00DD1D7D" w:rsidRPr="00F26D2B" w:rsidTr="002027C8">
        <w:trPr>
          <w:trHeight w:val="240"/>
        </w:trPr>
        <w:tc>
          <w:tcPr>
            <w:tcW w:w="55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</w:tcPr>
          <w:p w:rsidR="00DD1D7D" w:rsidRPr="00F26D2B" w:rsidRDefault="00DD1D7D" w:rsidP="002027C8">
            <w:pPr>
              <w:pStyle w:val="TableParagraph"/>
              <w:kinsoku w:val="0"/>
              <w:overflowPunct w:val="0"/>
              <w:spacing w:line="220" w:lineRule="exact"/>
              <w:ind w:left="91"/>
            </w:pPr>
            <w:r w:rsidRPr="00F26D2B">
              <w:rPr>
                <w:rFonts w:ascii="Calibri" w:hAnsi="Calibri" w:cs="Calibri"/>
                <w:b/>
                <w:bCs/>
                <w:sz w:val="16"/>
                <w:szCs w:val="16"/>
              </w:rPr>
              <w:t>Suma kosztów realizacji zadania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D7D" w:rsidRPr="00B35625" w:rsidRDefault="00DD1D7D" w:rsidP="00DD1D7D">
            <w:pPr>
              <w:spacing w:before="30" w:after="10" w:line="230" w:lineRule="exact"/>
              <w:ind w:left="28" w:right="28"/>
              <w:jc w:val="right"/>
              <w:rPr>
                <w:rFonts w:ascii="Arial" w:hAnsi="Arial" w:cs="Arial"/>
                <w:sz w:val="18"/>
                <w:szCs w:val="20"/>
              </w:rPr>
            </w:pPr>
            <w:r w:rsidRPr="00B35625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35625"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 w:rsidRPr="00B35625">
              <w:rPr>
                <w:rFonts w:ascii="Arial" w:hAnsi="Arial" w:cs="Arial"/>
                <w:sz w:val="18"/>
                <w:szCs w:val="20"/>
              </w:rPr>
            </w:r>
            <w:r w:rsidRPr="00B35625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35625"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D7D" w:rsidRPr="00B35625" w:rsidRDefault="00DD1D7D" w:rsidP="00DD1D7D">
            <w:pPr>
              <w:spacing w:before="30" w:after="10" w:line="230" w:lineRule="exact"/>
              <w:ind w:left="28" w:right="28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20"/>
              </w:rPr>
            </w:r>
            <w:r>
              <w:rPr>
                <w:rFonts w:ascii="Arial" w:hAnsi="Arial" w:cs="Arial"/>
                <w:sz w:val="18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D7D" w:rsidRPr="00B35625" w:rsidRDefault="00DD1D7D" w:rsidP="00DD1D7D">
            <w:pPr>
              <w:spacing w:before="30" w:after="10" w:line="230" w:lineRule="exact"/>
              <w:ind w:left="28" w:right="28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20"/>
              </w:rPr>
            </w:r>
            <w:r>
              <w:rPr>
                <w:rFonts w:ascii="Arial" w:hAnsi="Arial" w:cs="Arial"/>
                <w:sz w:val="18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D7D" w:rsidRPr="00B35625" w:rsidRDefault="00DD1D7D" w:rsidP="00DD1D7D">
            <w:pPr>
              <w:spacing w:before="30" w:after="10" w:line="230" w:lineRule="exact"/>
              <w:ind w:left="28" w:right="28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20"/>
              </w:rPr>
            </w:r>
            <w:r>
              <w:rPr>
                <w:rFonts w:ascii="Arial" w:hAnsi="Arial" w:cs="Arial"/>
                <w:sz w:val="18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</w:tr>
      <w:tr w:rsidR="00DD1D7D" w:rsidRPr="00F26D2B" w:rsidTr="00B35625">
        <w:trPr>
          <w:trHeight w:val="240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DD1D7D" w:rsidRPr="00F26D2B" w:rsidRDefault="00DD1D7D" w:rsidP="002027C8">
            <w:pPr>
              <w:pStyle w:val="TableParagraph"/>
              <w:kinsoku w:val="0"/>
              <w:overflowPunct w:val="0"/>
              <w:spacing w:line="220" w:lineRule="exact"/>
              <w:ind w:left="91"/>
            </w:pPr>
            <w:r w:rsidRPr="00F26D2B">
              <w:rPr>
                <w:rFonts w:ascii="Calibri" w:hAnsi="Calibri" w:cs="Calibri"/>
                <w:b/>
                <w:bCs/>
                <w:sz w:val="16"/>
                <w:szCs w:val="16"/>
              </w:rPr>
              <w:t>II.</w:t>
            </w:r>
          </w:p>
        </w:tc>
        <w:tc>
          <w:tcPr>
            <w:tcW w:w="87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DD1D7D" w:rsidRPr="00F26D2B" w:rsidRDefault="00DD1D7D" w:rsidP="002027C8">
            <w:pPr>
              <w:pStyle w:val="TableParagraph"/>
              <w:kinsoku w:val="0"/>
              <w:overflowPunct w:val="0"/>
              <w:spacing w:line="220" w:lineRule="exact"/>
              <w:ind w:left="91"/>
            </w:pPr>
            <w:r w:rsidRPr="00F26D2B">
              <w:rPr>
                <w:rFonts w:ascii="Calibri" w:hAnsi="Calibri" w:cs="Calibri"/>
                <w:b/>
                <w:bCs/>
                <w:sz w:val="16"/>
                <w:szCs w:val="16"/>
              </w:rPr>
              <w:t>Koszty administracyjne</w:t>
            </w:r>
          </w:p>
        </w:tc>
      </w:tr>
      <w:tr w:rsidR="00DD1D7D" w:rsidRPr="00F26D2B" w:rsidTr="00B35625">
        <w:trPr>
          <w:trHeight w:val="240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D7D" w:rsidRPr="00F26D2B" w:rsidRDefault="00DD1D7D" w:rsidP="008F67D3">
            <w:pPr>
              <w:pStyle w:val="TableParagraph"/>
              <w:kinsoku w:val="0"/>
              <w:overflowPunct w:val="0"/>
              <w:spacing w:line="240" w:lineRule="exact"/>
              <w:ind w:left="91"/>
            </w:pPr>
            <w:r w:rsidRPr="00F26D2B">
              <w:rPr>
                <w:rFonts w:ascii="Calibri" w:hAnsi="Calibri" w:cs="Calibri"/>
                <w:sz w:val="16"/>
                <w:szCs w:val="16"/>
              </w:rPr>
              <w:t>II.1.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D7D" w:rsidRPr="00F26D2B" w:rsidRDefault="00DD1D7D" w:rsidP="008F67D3">
            <w:pPr>
              <w:pStyle w:val="TableParagraph"/>
              <w:kinsoku w:val="0"/>
              <w:overflowPunct w:val="0"/>
              <w:spacing w:line="240" w:lineRule="exact"/>
              <w:ind w:left="91"/>
            </w:pPr>
            <w:r w:rsidRPr="00F26D2B">
              <w:rPr>
                <w:rFonts w:ascii="Calibri" w:hAnsi="Calibri" w:cs="Calibri"/>
                <w:sz w:val="16"/>
                <w:szCs w:val="16"/>
              </w:rPr>
              <w:t>Koszt 1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D7D" w:rsidRPr="00B35625" w:rsidRDefault="00DD1D7D" w:rsidP="00DD1D7D">
            <w:pPr>
              <w:spacing w:before="30" w:after="10" w:line="230" w:lineRule="exact"/>
              <w:ind w:left="28" w:right="28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35625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35625"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 w:rsidRPr="00B35625">
              <w:rPr>
                <w:rFonts w:ascii="Arial" w:hAnsi="Arial" w:cs="Arial"/>
                <w:sz w:val="18"/>
                <w:szCs w:val="20"/>
              </w:rPr>
            </w:r>
            <w:r w:rsidRPr="00B35625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35625"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D7D" w:rsidRPr="00B35625" w:rsidRDefault="00DD1D7D" w:rsidP="00DD1D7D">
            <w:pPr>
              <w:spacing w:before="30" w:after="10" w:line="230" w:lineRule="exact"/>
              <w:ind w:left="28" w:right="28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20"/>
              </w:rPr>
            </w:r>
            <w:r>
              <w:rPr>
                <w:rFonts w:ascii="Arial" w:hAnsi="Arial" w:cs="Arial"/>
                <w:sz w:val="18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D7D" w:rsidRPr="00B35625" w:rsidRDefault="00DD1D7D" w:rsidP="00DD1D7D">
            <w:pPr>
              <w:spacing w:before="30" w:after="10" w:line="230" w:lineRule="exact"/>
              <w:ind w:left="28" w:right="28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35625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35625"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 w:rsidRPr="00B35625">
              <w:rPr>
                <w:rFonts w:ascii="Arial" w:hAnsi="Arial" w:cs="Arial"/>
                <w:sz w:val="18"/>
                <w:szCs w:val="20"/>
              </w:rPr>
            </w:r>
            <w:r w:rsidRPr="00B35625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35625"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D7D" w:rsidRPr="00B35625" w:rsidRDefault="00DD1D7D" w:rsidP="00DD1D7D">
            <w:pPr>
              <w:spacing w:before="30" w:after="10" w:line="230" w:lineRule="exact"/>
              <w:ind w:left="28" w:right="28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20"/>
              </w:rPr>
            </w:r>
            <w:r>
              <w:rPr>
                <w:rFonts w:ascii="Arial" w:hAnsi="Arial" w:cs="Arial"/>
                <w:sz w:val="18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D7D" w:rsidRPr="00B35625" w:rsidRDefault="00DD1D7D" w:rsidP="00DD1D7D">
            <w:pPr>
              <w:spacing w:before="30" w:after="10" w:line="230" w:lineRule="exact"/>
              <w:ind w:left="28" w:right="28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20"/>
              </w:rPr>
            </w:r>
            <w:r>
              <w:rPr>
                <w:rFonts w:ascii="Arial" w:hAnsi="Arial" w:cs="Arial"/>
                <w:sz w:val="18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D7D" w:rsidRPr="00B35625" w:rsidRDefault="00DD1D7D" w:rsidP="00DD1D7D">
            <w:pPr>
              <w:spacing w:before="30" w:after="10" w:line="230" w:lineRule="exact"/>
              <w:ind w:left="28" w:right="28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20"/>
              </w:rPr>
            </w:r>
            <w:r>
              <w:rPr>
                <w:rFonts w:ascii="Arial" w:hAnsi="Arial" w:cs="Arial"/>
                <w:sz w:val="18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D7D" w:rsidRPr="00B35625" w:rsidRDefault="00DD1D7D" w:rsidP="00DD1D7D">
            <w:pPr>
              <w:spacing w:before="30" w:after="10" w:line="230" w:lineRule="exact"/>
              <w:ind w:left="28" w:right="28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20"/>
              </w:rPr>
            </w:r>
            <w:r>
              <w:rPr>
                <w:rFonts w:ascii="Arial" w:hAnsi="Arial" w:cs="Arial"/>
                <w:sz w:val="18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</w:tr>
      <w:tr w:rsidR="00DD1D7D" w:rsidRPr="00F26D2B" w:rsidTr="00B35625">
        <w:trPr>
          <w:trHeight w:val="240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D7D" w:rsidRPr="00F26D2B" w:rsidRDefault="00DD1D7D" w:rsidP="008F67D3">
            <w:pPr>
              <w:pStyle w:val="TableParagraph"/>
              <w:kinsoku w:val="0"/>
              <w:overflowPunct w:val="0"/>
              <w:spacing w:line="240" w:lineRule="exact"/>
              <w:ind w:left="91"/>
            </w:pPr>
            <w:r w:rsidRPr="00F26D2B">
              <w:rPr>
                <w:rFonts w:ascii="Calibri" w:hAnsi="Calibri" w:cs="Calibri"/>
                <w:sz w:val="16"/>
                <w:szCs w:val="16"/>
              </w:rPr>
              <w:t>II.2.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D7D" w:rsidRPr="00F26D2B" w:rsidRDefault="00DD1D7D" w:rsidP="008F67D3">
            <w:pPr>
              <w:pStyle w:val="TableParagraph"/>
              <w:kinsoku w:val="0"/>
              <w:overflowPunct w:val="0"/>
              <w:spacing w:line="240" w:lineRule="exact"/>
              <w:ind w:left="91"/>
            </w:pPr>
            <w:r w:rsidRPr="00F26D2B">
              <w:rPr>
                <w:rFonts w:ascii="Calibri" w:hAnsi="Calibri" w:cs="Calibri"/>
                <w:sz w:val="16"/>
                <w:szCs w:val="16"/>
              </w:rPr>
              <w:t>Koszt 2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D7D" w:rsidRPr="00B35625" w:rsidRDefault="00DD1D7D" w:rsidP="00DD1D7D">
            <w:pPr>
              <w:spacing w:before="30" w:after="10" w:line="230" w:lineRule="exact"/>
              <w:ind w:left="28" w:right="28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35625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35625"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 w:rsidRPr="00B35625">
              <w:rPr>
                <w:rFonts w:ascii="Arial" w:hAnsi="Arial" w:cs="Arial"/>
                <w:sz w:val="18"/>
                <w:szCs w:val="20"/>
              </w:rPr>
            </w:r>
            <w:r w:rsidRPr="00B35625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35625"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D7D" w:rsidRPr="00B35625" w:rsidRDefault="00DD1D7D" w:rsidP="00DD1D7D">
            <w:pPr>
              <w:spacing w:before="30" w:after="10" w:line="230" w:lineRule="exact"/>
              <w:ind w:left="28" w:right="28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20"/>
              </w:rPr>
            </w:r>
            <w:r>
              <w:rPr>
                <w:rFonts w:ascii="Arial" w:hAnsi="Arial" w:cs="Arial"/>
                <w:sz w:val="18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D7D" w:rsidRPr="00B35625" w:rsidRDefault="00DD1D7D" w:rsidP="00DD1D7D">
            <w:pPr>
              <w:spacing w:before="30" w:after="10" w:line="230" w:lineRule="exact"/>
              <w:ind w:left="28" w:right="28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35625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35625"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 w:rsidRPr="00B35625">
              <w:rPr>
                <w:rFonts w:ascii="Arial" w:hAnsi="Arial" w:cs="Arial"/>
                <w:sz w:val="18"/>
                <w:szCs w:val="20"/>
              </w:rPr>
            </w:r>
            <w:r w:rsidRPr="00B35625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35625"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D7D" w:rsidRPr="00B35625" w:rsidRDefault="00DD1D7D" w:rsidP="00DD1D7D">
            <w:pPr>
              <w:spacing w:before="30" w:after="10" w:line="230" w:lineRule="exact"/>
              <w:ind w:left="28" w:right="28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20"/>
              </w:rPr>
            </w:r>
            <w:r>
              <w:rPr>
                <w:rFonts w:ascii="Arial" w:hAnsi="Arial" w:cs="Arial"/>
                <w:sz w:val="18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D7D" w:rsidRPr="00B35625" w:rsidRDefault="00DD1D7D" w:rsidP="00DD1D7D">
            <w:pPr>
              <w:spacing w:before="30" w:after="10" w:line="230" w:lineRule="exact"/>
              <w:ind w:left="28" w:right="28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20"/>
              </w:rPr>
            </w:r>
            <w:r>
              <w:rPr>
                <w:rFonts w:ascii="Arial" w:hAnsi="Arial" w:cs="Arial"/>
                <w:sz w:val="18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D7D" w:rsidRPr="00B35625" w:rsidRDefault="00DD1D7D" w:rsidP="00DD1D7D">
            <w:pPr>
              <w:spacing w:before="30" w:after="10" w:line="230" w:lineRule="exact"/>
              <w:ind w:left="28" w:right="28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20"/>
              </w:rPr>
            </w:r>
            <w:r>
              <w:rPr>
                <w:rFonts w:ascii="Arial" w:hAnsi="Arial" w:cs="Arial"/>
                <w:sz w:val="18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D7D" w:rsidRPr="00B35625" w:rsidRDefault="00DD1D7D" w:rsidP="00DD1D7D">
            <w:pPr>
              <w:spacing w:before="30" w:after="10" w:line="230" w:lineRule="exact"/>
              <w:ind w:left="28" w:right="28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20"/>
              </w:rPr>
            </w:r>
            <w:r>
              <w:rPr>
                <w:rFonts w:ascii="Arial" w:hAnsi="Arial" w:cs="Arial"/>
                <w:sz w:val="18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</w:tr>
      <w:tr w:rsidR="00DD1D7D" w:rsidRPr="00F26D2B" w:rsidTr="00B35625">
        <w:trPr>
          <w:trHeight w:val="240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D7D" w:rsidRPr="00DD1D7D" w:rsidRDefault="00DD1D7D" w:rsidP="00DD1D7D">
            <w:pPr>
              <w:pStyle w:val="TableParagraph"/>
              <w:kinsoku w:val="0"/>
              <w:overflowPunct w:val="0"/>
              <w:spacing w:before="20" w:after="20"/>
              <w:ind w:left="91"/>
              <w:rPr>
                <w:rFonts w:asciiTheme="minorHAnsi" w:hAnsiTheme="minorHAnsi" w:cs="Calibri"/>
                <w:sz w:val="16"/>
              </w:rPr>
            </w:pPr>
            <w:r>
              <w:rPr>
                <w:rFonts w:asciiTheme="minorHAnsi" w:hAnsiTheme="minorHAnsi" w:cs="Calibri"/>
                <w:sz w:val="16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……"/>
                  </w:textInput>
                </w:ffData>
              </w:fldChar>
            </w:r>
            <w:r>
              <w:rPr>
                <w:rFonts w:asciiTheme="minorHAnsi" w:hAnsiTheme="minorHAnsi" w:cs="Calibri"/>
                <w:sz w:val="16"/>
                <w:szCs w:val="20"/>
              </w:rPr>
              <w:instrText xml:space="preserve"> FORMTEXT </w:instrText>
            </w:r>
            <w:r>
              <w:rPr>
                <w:rFonts w:asciiTheme="minorHAnsi" w:hAnsiTheme="minorHAnsi" w:cs="Calibri"/>
                <w:sz w:val="16"/>
                <w:szCs w:val="20"/>
              </w:rPr>
            </w:r>
            <w:r>
              <w:rPr>
                <w:rFonts w:asciiTheme="minorHAnsi" w:hAnsiTheme="minorHAnsi" w:cs="Calibri"/>
                <w:sz w:val="16"/>
                <w:szCs w:val="20"/>
              </w:rPr>
              <w:fldChar w:fldCharType="separate"/>
            </w:r>
            <w:r>
              <w:rPr>
                <w:rFonts w:asciiTheme="minorHAnsi" w:hAnsiTheme="minorHAnsi" w:cs="Calibri"/>
                <w:noProof/>
                <w:sz w:val="16"/>
                <w:szCs w:val="20"/>
              </w:rPr>
              <w:t>……</w:t>
            </w:r>
            <w:r>
              <w:rPr>
                <w:rFonts w:asciiTheme="minorHAnsi" w:hAnsiTheme="minorHAnsi" w:cs="Calibri"/>
                <w:sz w:val="16"/>
                <w:szCs w:val="20"/>
              </w:rPr>
              <w:fldChar w:fldCharType="end"/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D7D" w:rsidRPr="00DD1D7D" w:rsidRDefault="00DD1D7D" w:rsidP="00DD1D7D">
            <w:pPr>
              <w:pStyle w:val="TableParagraph"/>
              <w:kinsoku w:val="0"/>
              <w:overflowPunct w:val="0"/>
              <w:spacing w:before="20" w:after="20"/>
              <w:ind w:left="91"/>
              <w:rPr>
                <w:rFonts w:asciiTheme="minorHAnsi" w:hAnsiTheme="minorHAnsi" w:cs="Calibri"/>
                <w:sz w:val="16"/>
              </w:rPr>
            </w:pPr>
            <w:r>
              <w:rPr>
                <w:rFonts w:asciiTheme="minorHAnsi" w:hAnsiTheme="minorHAnsi" w:cs="Calibri"/>
                <w:sz w:val="16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……"/>
                  </w:textInput>
                </w:ffData>
              </w:fldChar>
            </w:r>
            <w:r>
              <w:rPr>
                <w:rFonts w:asciiTheme="minorHAnsi" w:hAnsiTheme="minorHAnsi" w:cs="Calibri"/>
                <w:sz w:val="16"/>
                <w:szCs w:val="20"/>
              </w:rPr>
              <w:instrText xml:space="preserve"> FORMTEXT </w:instrText>
            </w:r>
            <w:r>
              <w:rPr>
                <w:rFonts w:asciiTheme="minorHAnsi" w:hAnsiTheme="minorHAnsi" w:cs="Calibri"/>
                <w:sz w:val="16"/>
                <w:szCs w:val="20"/>
              </w:rPr>
            </w:r>
            <w:r>
              <w:rPr>
                <w:rFonts w:asciiTheme="minorHAnsi" w:hAnsiTheme="minorHAnsi" w:cs="Calibri"/>
                <w:sz w:val="16"/>
                <w:szCs w:val="20"/>
              </w:rPr>
              <w:fldChar w:fldCharType="separate"/>
            </w:r>
            <w:r>
              <w:rPr>
                <w:rFonts w:asciiTheme="minorHAnsi" w:hAnsiTheme="minorHAnsi" w:cs="Calibri"/>
                <w:noProof/>
                <w:sz w:val="16"/>
                <w:szCs w:val="20"/>
              </w:rPr>
              <w:t>……</w:t>
            </w:r>
            <w:r>
              <w:rPr>
                <w:rFonts w:asciiTheme="minorHAnsi" w:hAnsiTheme="minorHAnsi" w:cs="Calibri"/>
                <w:sz w:val="16"/>
                <w:szCs w:val="20"/>
              </w:rPr>
              <w:fldChar w:fldCharType="end"/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D7D" w:rsidRPr="00B35625" w:rsidRDefault="00DD1D7D" w:rsidP="00DD1D7D">
            <w:pPr>
              <w:spacing w:before="30" w:after="10" w:line="230" w:lineRule="exact"/>
              <w:ind w:left="28" w:right="28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35625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35625"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 w:rsidRPr="00B35625">
              <w:rPr>
                <w:rFonts w:ascii="Arial" w:hAnsi="Arial" w:cs="Arial"/>
                <w:sz w:val="18"/>
                <w:szCs w:val="20"/>
              </w:rPr>
            </w:r>
            <w:r w:rsidRPr="00B35625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35625"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D7D" w:rsidRPr="00B35625" w:rsidRDefault="00DD1D7D" w:rsidP="00DD1D7D">
            <w:pPr>
              <w:spacing w:before="30" w:after="10" w:line="230" w:lineRule="exact"/>
              <w:ind w:left="28" w:right="28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20"/>
              </w:rPr>
            </w:r>
            <w:r>
              <w:rPr>
                <w:rFonts w:ascii="Arial" w:hAnsi="Arial" w:cs="Arial"/>
                <w:sz w:val="18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D7D" w:rsidRPr="00B35625" w:rsidRDefault="00DD1D7D" w:rsidP="00DD1D7D">
            <w:pPr>
              <w:spacing w:before="30" w:after="10" w:line="230" w:lineRule="exact"/>
              <w:ind w:left="28" w:right="28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35625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35625"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 w:rsidRPr="00B35625">
              <w:rPr>
                <w:rFonts w:ascii="Arial" w:hAnsi="Arial" w:cs="Arial"/>
                <w:sz w:val="18"/>
                <w:szCs w:val="20"/>
              </w:rPr>
            </w:r>
            <w:r w:rsidRPr="00B35625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35625"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D7D" w:rsidRPr="00B35625" w:rsidRDefault="00DD1D7D" w:rsidP="00DD1D7D">
            <w:pPr>
              <w:spacing w:before="30" w:after="10" w:line="230" w:lineRule="exact"/>
              <w:ind w:left="28" w:right="28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20"/>
              </w:rPr>
            </w:r>
            <w:r>
              <w:rPr>
                <w:rFonts w:ascii="Arial" w:hAnsi="Arial" w:cs="Arial"/>
                <w:sz w:val="18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D7D" w:rsidRPr="00B35625" w:rsidRDefault="00DD1D7D" w:rsidP="00DD1D7D">
            <w:pPr>
              <w:spacing w:before="30" w:after="10" w:line="230" w:lineRule="exact"/>
              <w:ind w:left="28" w:right="28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20"/>
              </w:rPr>
            </w:r>
            <w:r>
              <w:rPr>
                <w:rFonts w:ascii="Arial" w:hAnsi="Arial" w:cs="Arial"/>
                <w:sz w:val="18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D7D" w:rsidRPr="00B35625" w:rsidRDefault="00DD1D7D" w:rsidP="00DD1D7D">
            <w:pPr>
              <w:spacing w:before="30" w:after="10" w:line="230" w:lineRule="exact"/>
              <w:ind w:left="28" w:right="28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20"/>
              </w:rPr>
            </w:r>
            <w:r>
              <w:rPr>
                <w:rFonts w:ascii="Arial" w:hAnsi="Arial" w:cs="Arial"/>
                <w:sz w:val="18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D7D" w:rsidRPr="00B35625" w:rsidRDefault="00DD1D7D" w:rsidP="00DD1D7D">
            <w:pPr>
              <w:spacing w:before="30" w:after="10" w:line="230" w:lineRule="exact"/>
              <w:ind w:left="28" w:right="28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20"/>
              </w:rPr>
            </w:r>
            <w:r>
              <w:rPr>
                <w:rFonts w:ascii="Arial" w:hAnsi="Arial" w:cs="Arial"/>
                <w:sz w:val="18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</w:tr>
      <w:tr w:rsidR="00DD1D7D" w:rsidRPr="00F26D2B" w:rsidTr="002C2011">
        <w:trPr>
          <w:trHeight w:val="240"/>
        </w:trPr>
        <w:tc>
          <w:tcPr>
            <w:tcW w:w="55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</w:tcPr>
          <w:p w:rsidR="00DD1D7D" w:rsidRPr="00F26D2B" w:rsidRDefault="00DD1D7D" w:rsidP="002C2011">
            <w:pPr>
              <w:pStyle w:val="TableParagraph"/>
              <w:kinsoku w:val="0"/>
              <w:overflowPunct w:val="0"/>
              <w:spacing w:line="220" w:lineRule="exact"/>
              <w:ind w:left="91"/>
            </w:pPr>
            <w:r w:rsidRPr="00F26D2B">
              <w:rPr>
                <w:rFonts w:ascii="Calibri" w:hAnsi="Calibri" w:cs="Calibri"/>
                <w:b/>
                <w:bCs/>
                <w:sz w:val="16"/>
                <w:szCs w:val="16"/>
              </w:rPr>
              <w:t>Suma kosztów administracyjnych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D7D" w:rsidRPr="00B35625" w:rsidRDefault="00DD1D7D" w:rsidP="00DD1D7D">
            <w:pPr>
              <w:spacing w:before="30" w:after="10" w:line="230" w:lineRule="exact"/>
              <w:ind w:left="28" w:right="28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20"/>
              </w:rPr>
            </w:r>
            <w:r>
              <w:rPr>
                <w:rFonts w:ascii="Arial" w:hAnsi="Arial" w:cs="Arial"/>
                <w:sz w:val="18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D7D" w:rsidRPr="00B35625" w:rsidRDefault="00DD1D7D" w:rsidP="00DD1D7D">
            <w:pPr>
              <w:spacing w:before="30" w:after="10" w:line="230" w:lineRule="exact"/>
              <w:ind w:left="28" w:right="28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20"/>
              </w:rPr>
            </w:r>
            <w:r>
              <w:rPr>
                <w:rFonts w:ascii="Arial" w:hAnsi="Arial" w:cs="Arial"/>
                <w:sz w:val="18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D7D" w:rsidRPr="00B35625" w:rsidRDefault="00DD1D7D" w:rsidP="00DD1D7D">
            <w:pPr>
              <w:spacing w:before="30" w:after="10" w:line="230" w:lineRule="exact"/>
              <w:ind w:left="28" w:right="28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20"/>
              </w:rPr>
            </w:r>
            <w:r>
              <w:rPr>
                <w:rFonts w:ascii="Arial" w:hAnsi="Arial" w:cs="Arial"/>
                <w:sz w:val="18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D7D" w:rsidRPr="00B35625" w:rsidRDefault="00DD1D7D" w:rsidP="00DD1D7D">
            <w:pPr>
              <w:spacing w:before="30" w:after="10" w:line="230" w:lineRule="exact"/>
              <w:ind w:left="28" w:right="28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20"/>
              </w:rPr>
            </w:r>
            <w:r>
              <w:rPr>
                <w:rFonts w:ascii="Arial" w:hAnsi="Arial" w:cs="Arial"/>
                <w:sz w:val="18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</w:tr>
      <w:tr w:rsidR="00DD1D7D" w:rsidRPr="00F26D2B" w:rsidTr="002C2011">
        <w:trPr>
          <w:trHeight w:val="240"/>
        </w:trPr>
        <w:tc>
          <w:tcPr>
            <w:tcW w:w="55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</w:tcPr>
          <w:p w:rsidR="00DD1D7D" w:rsidRPr="00F26D2B" w:rsidRDefault="00DD1D7D" w:rsidP="002C2011">
            <w:pPr>
              <w:pStyle w:val="TableParagraph"/>
              <w:kinsoku w:val="0"/>
              <w:overflowPunct w:val="0"/>
              <w:spacing w:line="220" w:lineRule="exact"/>
              <w:ind w:left="91"/>
            </w:pPr>
            <w:r w:rsidRPr="00F26D2B">
              <w:rPr>
                <w:rFonts w:ascii="Calibri" w:hAnsi="Calibri" w:cs="Calibri"/>
                <w:b/>
                <w:bCs/>
                <w:sz w:val="16"/>
                <w:szCs w:val="16"/>
              </w:rPr>
              <w:t>Suma wszystkich kosztów realizacji zadania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D7D" w:rsidRPr="00B35625" w:rsidRDefault="00DD1D7D" w:rsidP="00DD1D7D">
            <w:pPr>
              <w:spacing w:before="30" w:after="10" w:line="230" w:lineRule="exact"/>
              <w:ind w:left="28" w:right="28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20"/>
              </w:rPr>
            </w:r>
            <w:r>
              <w:rPr>
                <w:rFonts w:ascii="Arial" w:hAnsi="Arial" w:cs="Arial"/>
                <w:sz w:val="18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D7D" w:rsidRPr="00B35625" w:rsidRDefault="00DD1D7D" w:rsidP="00DD1D7D">
            <w:pPr>
              <w:spacing w:before="30" w:after="10" w:line="230" w:lineRule="exact"/>
              <w:ind w:left="28" w:right="28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20"/>
              </w:rPr>
            </w:r>
            <w:r>
              <w:rPr>
                <w:rFonts w:ascii="Arial" w:hAnsi="Arial" w:cs="Arial"/>
                <w:sz w:val="18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D7D" w:rsidRPr="00B35625" w:rsidRDefault="00DD1D7D" w:rsidP="00DD1D7D">
            <w:pPr>
              <w:spacing w:before="30" w:after="10" w:line="230" w:lineRule="exact"/>
              <w:ind w:left="28" w:right="28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20"/>
              </w:rPr>
            </w:r>
            <w:r>
              <w:rPr>
                <w:rFonts w:ascii="Arial" w:hAnsi="Arial" w:cs="Arial"/>
                <w:sz w:val="18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D7D" w:rsidRPr="00B35625" w:rsidRDefault="00DD1D7D" w:rsidP="00DD1D7D">
            <w:pPr>
              <w:spacing w:before="30" w:after="10" w:line="230" w:lineRule="exact"/>
              <w:ind w:left="28" w:right="28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20"/>
              </w:rPr>
            </w:r>
            <w:r>
              <w:rPr>
                <w:rFonts w:ascii="Arial" w:hAnsi="Arial" w:cs="Arial"/>
                <w:sz w:val="18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</w:tr>
    </w:tbl>
    <w:p w:rsidR="00D66602" w:rsidRPr="00F26D2B" w:rsidRDefault="00D66602" w:rsidP="002027C8">
      <w:pPr>
        <w:pStyle w:val="Tekstpodstawowy"/>
        <w:kinsoku w:val="0"/>
        <w:overflowPunct w:val="0"/>
        <w:spacing w:before="2" w:line="180" w:lineRule="exact"/>
        <w:ind w:left="0"/>
        <w:rPr>
          <w:rFonts w:ascii="Calibri" w:hAnsi="Calibri" w:cs="Calibri"/>
          <w:sz w:val="19"/>
          <w:szCs w:val="19"/>
        </w:rPr>
      </w:pPr>
    </w:p>
    <w:tbl>
      <w:tblPr>
        <w:tblW w:w="0" w:type="auto"/>
        <w:tblInd w:w="2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6"/>
        <w:gridCol w:w="5176"/>
        <w:gridCol w:w="1890"/>
        <w:gridCol w:w="1893"/>
      </w:tblGrid>
      <w:tr w:rsidR="00D66602" w:rsidRPr="00DD1D7D" w:rsidTr="00B35625">
        <w:trPr>
          <w:trHeight w:val="240"/>
        </w:trPr>
        <w:tc>
          <w:tcPr>
            <w:tcW w:w="94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D66602" w:rsidRPr="00DD1D7D" w:rsidRDefault="00D66602">
            <w:pPr>
              <w:pStyle w:val="TableParagraph"/>
              <w:kinsoku w:val="0"/>
              <w:overflowPunct w:val="0"/>
              <w:spacing w:before="6"/>
              <w:ind w:left="90"/>
              <w:rPr>
                <w:sz w:val="18"/>
                <w:szCs w:val="18"/>
              </w:rPr>
            </w:pPr>
            <w:r w:rsidRPr="00DD1D7D">
              <w:rPr>
                <w:rFonts w:ascii="Calibri" w:hAnsi="Calibri" w:cs="Calibri"/>
                <w:b/>
                <w:bCs/>
                <w:sz w:val="18"/>
                <w:szCs w:val="18"/>
              </w:rPr>
              <w:t>V.B Źródła finansowania kosztów realizacji zadania</w:t>
            </w:r>
          </w:p>
        </w:tc>
      </w:tr>
      <w:tr w:rsidR="00D66602" w:rsidRPr="00DD1D7D" w:rsidTr="00B35625">
        <w:trPr>
          <w:trHeight w:val="240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D66602" w:rsidRPr="00DD1D7D" w:rsidRDefault="00D66602">
            <w:pPr>
              <w:pStyle w:val="TableParagraph"/>
              <w:kinsoku w:val="0"/>
              <w:overflowPunct w:val="0"/>
              <w:spacing w:before="6"/>
              <w:ind w:left="137"/>
              <w:rPr>
                <w:sz w:val="18"/>
                <w:szCs w:val="18"/>
              </w:rPr>
            </w:pPr>
            <w:r w:rsidRPr="00DD1D7D">
              <w:rPr>
                <w:rFonts w:ascii="Calibri" w:hAnsi="Calibri" w:cs="Calibr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D66602" w:rsidRPr="00DD1D7D" w:rsidRDefault="00D66602">
            <w:pPr>
              <w:pStyle w:val="TableParagraph"/>
              <w:kinsoku w:val="0"/>
              <w:overflowPunct w:val="0"/>
              <w:spacing w:before="6"/>
              <w:ind w:left="846"/>
              <w:rPr>
                <w:sz w:val="18"/>
                <w:szCs w:val="18"/>
              </w:rPr>
            </w:pPr>
            <w:r w:rsidRPr="00DD1D7D">
              <w:rPr>
                <w:rFonts w:ascii="Calibri" w:hAnsi="Calibri" w:cs="Calibri"/>
                <w:b/>
                <w:bCs/>
                <w:sz w:val="18"/>
                <w:szCs w:val="18"/>
              </w:rPr>
              <w:t>Źródło finansowania kosztów realizacji zadania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D66602" w:rsidRPr="00DD1D7D" w:rsidRDefault="00D66602">
            <w:pPr>
              <w:pStyle w:val="TableParagraph"/>
              <w:kinsoku w:val="0"/>
              <w:overflowPunct w:val="0"/>
              <w:spacing w:before="6"/>
              <w:ind w:left="409"/>
              <w:rPr>
                <w:sz w:val="18"/>
                <w:szCs w:val="18"/>
              </w:rPr>
            </w:pPr>
            <w:r w:rsidRPr="00DD1D7D">
              <w:rPr>
                <w:rFonts w:ascii="Calibri" w:hAnsi="Calibri" w:cs="Calibri"/>
                <w:b/>
                <w:bCs/>
                <w:sz w:val="18"/>
                <w:szCs w:val="18"/>
              </w:rPr>
              <w:t>Wartość [PLN]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D66602" w:rsidRPr="00DD1D7D" w:rsidRDefault="00D66602">
            <w:pPr>
              <w:pStyle w:val="TableParagraph"/>
              <w:kinsoku w:val="0"/>
              <w:overflowPunct w:val="0"/>
              <w:spacing w:before="6"/>
              <w:ind w:left="565"/>
              <w:rPr>
                <w:sz w:val="18"/>
                <w:szCs w:val="18"/>
              </w:rPr>
            </w:pPr>
            <w:r w:rsidRPr="00DD1D7D">
              <w:rPr>
                <w:rFonts w:ascii="Calibri" w:hAnsi="Calibri" w:cs="Calibri"/>
                <w:b/>
                <w:bCs/>
                <w:sz w:val="18"/>
                <w:szCs w:val="18"/>
              </w:rPr>
              <w:t>Udział [%]</w:t>
            </w:r>
          </w:p>
        </w:tc>
      </w:tr>
      <w:tr w:rsidR="00DD1D7D" w:rsidRPr="00DD1D7D" w:rsidTr="00DD1D7D">
        <w:trPr>
          <w:trHeight w:val="240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DD1D7D" w:rsidRPr="00DD1D7D" w:rsidRDefault="00DD1D7D" w:rsidP="00DD1D7D">
            <w:pPr>
              <w:pStyle w:val="TableParagraph"/>
              <w:kinsoku w:val="0"/>
              <w:overflowPunct w:val="0"/>
              <w:spacing w:before="6" w:line="240" w:lineRule="exact"/>
              <w:ind w:left="91"/>
              <w:rPr>
                <w:sz w:val="18"/>
                <w:szCs w:val="18"/>
              </w:rPr>
            </w:pPr>
            <w:r w:rsidRPr="00DD1D7D">
              <w:rPr>
                <w:rFonts w:ascii="Calibri" w:hAnsi="Calibri" w:cs="Calibri"/>
                <w:sz w:val="18"/>
                <w:szCs w:val="18"/>
              </w:rPr>
              <w:t>1.</w:t>
            </w:r>
          </w:p>
        </w:tc>
        <w:tc>
          <w:tcPr>
            <w:tcW w:w="5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DD1D7D" w:rsidRPr="00DD1D7D" w:rsidRDefault="00DD1D7D" w:rsidP="00DD1D7D">
            <w:pPr>
              <w:pStyle w:val="TableParagraph"/>
              <w:kinsoku w:val="0"/>
              <w:overflowPunct w:val="0"/>
              <w:spacing w:before="6" w:line="240" w:lineRule="exact"/>
              <w:ind w:left="91"/>
              <w:rPr>
                <w:sz w:val="18"/>
                <w:szCs w:val="18"/>
              </w:rPr>
            </w:pPr>
            <w:r w:rsidRPr="00DD1D7D">
              <w:rPr>
                <w:rFonts w:ascii="Calibri" w:hAnsi="Calibri" w:cs="Calibri"/>
                <w:sz w:val="18"/>
                <w:szCs w:val="18"/>
              </w:rPr>
              <w:t>Suma wszystkich kosztów realizacji zadania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1D7D" w:rsidRPr="00B35625" w:rsidRDefault="00DD1D7D" w:rsidP="00DD1D7D">
            <w:pPr>
              <w:spacing w:before="20" w:after="20" w:line="230" w:lineRule="exact"/>
              <w:ind w:left="28" w:right="28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20"/>
              </w:rPr>
            </w:r>
            <w:r>
              <w:rPr>
                <w:rFonts w:ascii="Arial" w:hAnsi="Arial" w:cs="Arial"/>
                <w:sz w:val="18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1D7D" w:rsidRPr="00DD1D7D" w:rsidRDefault="00DD1D7D" w:rsidP="00DD1D7D">
            <w:pPr>
              <w:pStyle w:val="TableParagraph"/>
              <w:kinsoku w:val="0"/>
              <w:overflowPunct w:val="0"/>
              <w:spacing w:before="6"/>
              <w:ind w:left="88"/>
              <w:rPr>
                <w:sz w:val="18"/>
                <w:szCs w:val="18"/>
              </w:rPr>
            </w:pPr>
            <w:r w:rsidRPr="00DD1D7D">
              <w:rPr>
                <w:rFonts w:ascii="Calibri" w:hAnsi="Calibri" w:cs="Calibri"/>
                <w:sz w:val="18"/>
                <w:szCs w:val="18"/>
              </w:rPr>
              <w:t>100</w:t>
            </w:r>
          </w:p>
        </w:tc>
      </w:tr>
      <w:tr w:rsidR="00DD1D7D" w:rsidRPr="00DD1D7D" w:rsidTr="00DD1D7D">
        <w:trPr>
          <w:trHeight w:val="240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DD1D7D" w:rsidRPr="00DD1D7D" w:rsidRDefault="00DD1D7D" w:rsidP="00DD1D7D">
            <w:pPr>
              <w:pStyle w:val="TableParagraph"/>
              <w:kinsoku w:val="0"/>
              <w:overflowPunct w:val="0"/>
              <w:spacing w:before="8" w:line="240" w:lineRule="exact"/>
              <w:ind w:left="91"/>
              <w:rPr>
                <w:sz w:val="18"/>
                <w:szCs w:val="18"/>
              </w:rPr>
            </w:pPr>
            <w:r w:rsidRPr="00DD1D7D">
              <w:rPr>
                <w:rFonts w:ascii="Calibri" w:hAnsi="Calibri" w:cs="Calibri"/>
                <w:sz w:val="18"/>
                <w:szCs w:val="18"/>
              </w:rPr>
              <w:t>2.</w:t>
            </w:r>
          </w:p>
        </w:tc>
        <w:tc>
          <w:tcPr>
            <w:tcW w:w="5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DD1D7D" w:rsidRPr="00DD1D7D" w:rsidRDefault="00DD1D7D" w:rsidP="00DD1D7D">
            <w:pPr>
              <w:pStyle w:val="TableParagraph"/>
              <w:kinsoku w:val="0"/>
              <w:overflowPunct w:val="0"/>
              <w:spacing w:before="8" w:line="240" w:lineRule="exact"/>
              <w:ind w:left="91"/>
              <w:rPr>
                <w:sz w:val="18"/>
                <w:szCs w:val="18"/>
              </w:rPr>
            </w:pPr>
            <w:r w:rsidRPr="00DD1D7D">
              <w:rPr>
                <w:rFonts w:ascii="Calibri" w:hAnsi="Calibri" w:cs="Calibri"/>
                <w:sz w:val="18"/>
                <w:szCs w:val="18"/>
              </w:rPr>
              <w:t>Planowana dotacja w ramach niniejszej oferty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1D7D" w:rsidRPr="00B35625" w:rsidRDefault="00DD1D7D" w:rsidP="00DD1D7D">
            <w:pPr>
              <w:spacing w:before="20" w:after="20" w:line="230" w:lineRule="exact"/>
              <w:ind w:left="28" w:right="28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20"/>
              </w:rPr>
            </w:r>
            <w:r>
              <w:rPr>
                <w:rFonts w:ascii="Arial" w:hAnsi="Arial" w:cs="Arial"/>
                <w:sz w:val="18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1D7D" w:rsidRPr="00B35625" w:rsidRDefault="00DD1D7D" w:rsidP="00DD1D7D">
            <w:pPr>
              <w:spacing w:before="20" w:after="20" w:line="230" w:lineRule="exact"/>
              <w:ind w:left="28" w:right="28"/>
              <w:rPr>
                <w:rFonts w:ascii="Arial" w:hAnsi="Arial" w:cs="Arial"/>
                <w:sz w:val="18"/>
                <w:szCs w:val="20"/>
              </w:rPr>
            </w:pPr>
            <w:r w:rsidRPr="00B35625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35625"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 w:rsidRPr="00B35625">
              <w:rPr>
                <w:rFonts w:ascii="Arial" w:hAnsi="Arial" w:cs="Arial"/>
                <w:sz w:val="18"/>
                <w:szCs w:val="20"/>
              </w:rPr>
            </w:r>
            <w:r w:rsidRPr="00B35625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35625"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</w:tr>
      <w:tr w:rsidR="00DD1D7D" w:rsidRPr="00DD1D7D" w:rsidTr="00DD1D7D">
        <w:trPr>
          <w:trHeight w:val="240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DD1D7D" w:rsidRPr="00DD1D7D" w:rsidRDefault="00DD1D7D" w:rsidP="00DD1D7D">
            <w:pPr>
              <w:pStyle w:val="TableParagraph"/>
              <w:kinsoku w:val="0"/>
              <w:overflowPunct w:val="0"/>
              <w:spacing w:before="8" w:line="240" w:lineRule="exact"/>
              <w:ind w:left="91"/>
              <w:rPr>
                <w:sz w:val="18"/>
                <w:szCs w:val="18"/>
              </w:rPr>
            </w:pPr>
            <w:r w:rsidRPr="00DD1D7D">
              <w:rPr>
                <w:rFonts w:ascii="Calibri" w:hAnsi="Calibri" w:cs="Calibri"/>
                <w:sz w:val="18"/>
                <w:szCs w:val="18"/>
              </w:rPr>
              <w:t>3.</w:t>
            </w:r>
          </w:p>
        </w:tc>
        <w:tc>
          <w:tcPr>
            <w:tcW w:w="5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DD1D7D" w:rsidRPr="00DD1D7D" w:rsidRDefault="00DD1D7D" w:rsidP="00DD1D7D">
            <w:pPr>
              <w:pStyle w:val="TableParagraph"/>
              <w:kinsoku w:val="0"/>
              <w:overflowPunct w:val="0"/>
              <w:spacing w:line="240" w:lineRule="exact"/>
              <w:ind w:left="91"/>
              <w:rPr>
                <w:sz w:val="18"/>
                <w:szCs w:val="18"/>
              </w:rPr>
            </w:pPr>
            <w:r w:rsidRPr="00DD1D7D">
              <w:rPr>
                <w:rFonts w:ascii="Calibri" w:hAnsi="Calibri" w:cs="Calibri"/>
                <w:sz w:val="18"/>
                <w:szCs w:val="18"/>
              </w:rPr>
              <w:t>Wkład własny</w:t>
            </w:r>
            <w:r>
              <w:rPr>
                <w:rStyle w:val="Odwoanieprzypisudolnego"/>
                <w:rFonts w:ascii="Calibri" w:hAnsi="Calibri" w:cs="Calibri"/>
                <w:sz w:val="18"/>
                <w:szCs w:val="18"/>
              </w:rPr>
              <w:footnoteReference w:id="5"/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1D7D" w:rsidRPr="00B35625" w:rsidRDefault="00DD1D7D" w:rsidP="00DD1D7D">
            <w:pPr>
              <w:spacing w:before="20" w:after="20" w:line="230" w:lineRule="exact"/>
              <w:ind w:left="28" w:right="28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20"/>
              </w:rPr>
            </w:r>
            <w:r>
              <w:rPr>
                <w:rFonts w:ascii="Arial" w:hAnsi="Arial" w:cs="Arial"/>
                <w:sz w:val="18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1D7D" w:rsidRPr="00B35625" w:rsidRDefault="00DD1D7D" w:rsidP="00DD1D7D">
            <w:pPr>
              <w:spacing w:before="20" w:after="20" w:line="230" w:lineRule="exact"/>
              <w:ind w:left="28" w:right="28"/>
              <w:rPr>
                <w:rFonts w:ascii="Arial" w:hAnsi="Arial" w:cs="Arial"/>
                <w:sz w:val="18"/>
                <w:szCs w:val="20"/>
              </w:rPr>
            </w:pPr>
            <w:r w:rsidRPr="00B35625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35625"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 w:rsidRPr="00B35625">
              <w:rPr>
                <w:rFonts w:ascii="Arial" w:hAnsi="Arial" w:cs="Arial"/>
                <w:sz w:val="18"/>
                <w:szCs w:val="20"/>
              </w:rPr>
            </w:r>
            <w:r w:rsidRPr="00B35625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35625"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</w:tr>
      <w:tr w:rsidR="00DD1D7D" w:rsidRPr="00DD1D7D" w:rsidTr="00DD1D7D">
        <w:trPr>
          <w:trHeight w:val="240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DD1D7D" w:rsidRPr="00DD1D7D" w:rsidRDefault="00DD1D7D" w:rsidP="00DD1D7D">
            <w:pPr>
              <w:pStyle w:val="TableParagraph"/>
              <w:kinsoku w:val="0"/>
              <w:overflowPunct w:val="0"/>
              <w:spacing w:before="6" w:line="240" w:lineRule="exact"/>
              <w:ind w:left="91"/>
              <w:rPr>
                <w:sz w:val="18"/>
                <w:szCs w:val="18"/>
              </w:rPr>
            </w:pPr>
            <w:r w:rsidRPr="00DD1D7D">
              <w:rPr>
                <w:rFonts w:ascii="Calibri" w:hAnsi="Calibri" w:cs="Calibri"/>
                <w:sz w:val="18"/>
                <w:szCs w:val="18"/>
              </w:rPr>
              <w:t>3.1.</w:t>
            </w:r>
          </w:p>
        </w:tc>
        <w:tc>
          <w:tcPr>
            <w:tcW w:w="5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DD1D7D" w:rsidRPr="00DD1D7D" w:rsidRDefault="00DD1D7D" w:rsidP="00DD1D7D">
            <w:pPr>
              <w:pStyle w:val="TableParagraph"/>
              <w:kinsoku w:val="0"/>
              <w:overflowPunct w:val="0"/>
              <w:spacing w:before="6" w:line="240" w:lineRule="exact"/>
              <w:ind w:left="91"/>
              <w:rPr>
                <w:sz w:val="18"/>
                <w:szCs w:val="18"/>
              </w:rPr>
            </w:pPr>
            <w:r w:rsidRPr="00DD1D7D">
              <w:rPr>
                <w:rFonts w:ascii="Calibri" w:hAnsi="Calibri" w:cs="Calibri"/>
                <w:sz w:val="18"/>
                <w:szCs w:val="18"/>
              </w:rPr>
              <w:t>Wkład własny finansowy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1D7D" w:rsidRPr="00B35625" w:rsidRDefault="00DD1D7D" w:rsidP="00DD1D7D">
            <w:pPr>
              <w:spacing w:before="20" w:after="20" w:line="230" w:lineRule="exact"/>
              <w:ind w:left="28" w:right="28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20"/>
              </w:rPr>
            </w:r>
            <w:r>
              <w:rPr>
                <w:rFonts w:ascii="Arial" w:hAnsi="Arial" w:cs="Arial"/>
                <w:sz w:val="18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1D7D" w:rsidRPr="00B35625" w:rsidRDefault="00DD1D7D" w:rsidP="00DD1D7D">
            <w:pPr>
              <w:spacing w:before="20" w:after="20" w:line="230" w:lineRule="exact"/>
              <w:ind w:left="28" w:right="28"/>
              <w:rPr>
                <w:rFonts w:ascii="Arial" w:hAnsi="Arial" w:cs="Arial"/>
                <w:sz w:val="18"/>
                <w:szCs w:val="20"/>
              </w:rPr>
            </w:pPr>
            <w:r w:rsidRPr="00B35625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35625"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 w:rsidRPr="00B35625">
              <w:rPr>
                <w:rFonts w:ascii="Arial" w:hAnsi="Arial" w:cs="Arial"/>
                <w:sz w:val="18"/>
                <w:szCs w:val="20"/>
              </w:rPr>
            </w:r>
            <w:r w:rsidRPr="00B35625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35625"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</w:tr>
      <w:tr w:rsidR="00DD1D7D" w:rsidRPr="00DD1D7D" w:rsidTr="00DD1D7D">
        <w:trPr>
          <w:trHeight w:val="240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DD1D7D" w:rsidRPr="00DD1D7D" w:rsidRDefault="00DD1D7D" w:rsidP="00DD1D7D">
            <w:pPr>
              <w:pStyle w:val="TableParagraph"/>
              <w:kinsoku w:val="0"/>
              <w:overflowPunct w:val="0"/>
              <w:spacing w:before="6" w:line="240" w:lineRule="exact"/>
              <w:ind w:left="91"/>
              <w:rPr>
                <w:sz w:val="18"/>
                <w:szCs w:val="18"/>
              </w:rPr>
            </w:pPr>
            <w:r w:rsidRPr="00DD1D7D">
              <w:rPr>
                <w:rFonts w:ascii="Calibri" w:hAnsi="Calibri" w:cs="Calibri"/>
                <w:sz w:val="18"/>
                <w:szCs w:val="18"/>
              </w:rPr>
              <w:t>3.2.</w:t>
            </w:r>
          </w:p>
        </w:tc>
        <w:tc>
          <w:tcPr>
            <w:tcW w:w="5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DD1D7D" w:rsidRPr="00DD1D7D" w:rsidRDefault="00DD1D7D" w:rsidP="00DD1D7D">
            <w:pPr>
              <w:pStyle w:val="TableParagraph"/>
              <w:kinsoku w:val="0"/>
              <w:overflowPunct w:val="0"/>
              <w:spacing w:before="6" w:line="240" w:lineRule="exact"/>
              <w:ind w:left="91"/>
              <w:rPr>
                <w:sz w:val="18"/>
                <w:szCs w:val="18"/>
              </w:rPr>
            </w:pPr>
            <w:r w:rsidRPr="00DD1D7D">
              <w:rPr>
                <w:rFonts w:ascii="Calibri" w:hAnsi="Calibri" w:cs="Calibri"/>
                <w:sz w:val="18"/>
                <w:szCs w:val="18"/>
              </w:rPr>
              <w:t>Wkład własny niefinansowy (osobowy i rzeczowy)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1D7D" w:rsidRPr="00B35625" w:rsidRDefault="00DD1D7D" w:rsidP="00DD1D7D">
            <w:pPr>
              <w:spacing w:before="20" w:after="20" w:line="230" w:lineRule="exact"/>
              <w:ind w:left="28" w:right="28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20"/>
              </w:rPr>
            </w:r>
            <w:r>
              <w:rPr>
                <w:rFonts w:ascii="Arial" w:hAnsi="Arial" w:cs="Arial"/>
                <w:sz w:val="18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1D7D" w:rsidRPr="00B35625" w:rsidRDefault="00DD1D7D" w:rsidP="00DD1D7D">
            <w:pPr>
              <w:spacing w:before="20" w:after="20" w:line="230" w:lineRule="exact"/>
              <w:ind w:left="28" w:right="28"/>
              <w:rPr>
                <w:rFonts w:ascii="Arial" w:hAnsi="Arial" w:cs="Arial"/>
                <w:sz w:val="18"/>
                <w:szCs w:val="20"/>
              </w:rPr>
            </w:pPr>
            <w:r w:rsidRPr="00B35625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35625"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 w:rsidRPr="00B35625">
              <w:rPr>
                <w:rFonts w:ascii="Arial" w:hAnsi="Arial" w:cs="Arial"/>
                <w:sz w:val="18"/>
                <w:szCs w:val="20"/>
              </w:rPr>
            </w:r>
            <w:r w:rsidRPr="00B35625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35625"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</w:tr>
      <w:tr w:rsidR="00DD1D7D" w:rsidRPr="00DD1D7D" w:rsidTr="00DD1D7D">
        <w:trPr>
          <w:trHeight w:val="240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DD1D7D" w:rsidRPr="00DD1D7D" w:rsidRDefault="00DD1D7D" w:rsidP="00DD1D7D">
            <w:pPr>
              <w:pStyle w:val="TableParagraph"/>
              <w:kinsoku w:val="0"/>
              <w:overflowPunct w:val="0"/>
              <w:spacing w:before="6" w:line="240" w:lineRule="exact"/>
              <w:ind w:left="91"/>
              <w:rPr>
                <w:sz w:val="18"/>
                <w:szCs w:val="18"/>
              </w:rPr>
            </w:pPr>
            <w:r w:rsidRPr="00DD1D7D">
              <w:rPr>
                <w:rFonts w:ascii="Calibri" w:hAnsi="Calibri" w:cs="Calibri"/>
                <w:sz w:val="18"/>
                <w:szCs w:val="18"/>
              </w:rPr>
              <w:t>4.</w:t>
            </w:r>
          </w:p>
        </w:tc>
        <w:tc>
          <w:tcPr>
            <w:tcW w:w="5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DD1D7D" w:rsidRPr="00DD1D7D" w:rsidRDefault="00DD1D7D" w:rsidP="00DD1D7D">
            <w:pPr>
              <w:pStyle w:val="TableParagraph"/>
              <w:kinsoku w:val="0"/>
              <w:overflowPunct w:val="0"/>
              <w:spacing w:before="6" w:line="240" w:lineRule="exact"/>
              <w:ind w:left="91"/>
              <w:rPr>
                <w:sz w:val="18"/>
                <w:szCs w:val="18"/>
              </w:rPr>
            </w:pPr>
            <w:r w:rsidRPr="00DD1D7D">
              <w:rPr>
                <w:rFonts w:ascii="Calibri" w:hAnsi="Calibri" w:cs="Calibri"/>
                <w:sz w:val="18"/>
                <w:szCs w:val="18"/>
              </w:rPr>
              <w:t>Świadczenia pieniężne od odbiorców zadania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1D7D" w:rsidRPr="00B35625" w:rsidRDefault="00DD1D7D" w:rsidP="00DD1D7D">
            <w:pPr>
              <w:spacing w:before="20" w:after="20" w:line="230" w:lineRule="exact"/>
              <w:ind w:left="28" w:right="28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20"/>
              </w:rPr>
            </w:r>
            <w:r>
              <w:rPr>
                <w:rFonts w:ascii="Arial" w:hAnsi="Arial" w:cs="Arial"/>
                <w:sz w:val="18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1D7D" w:rsidRPr="00B35625" w:rsidRDefault="00DD1D7D" w:rsidP="00DD1D7D">
            <w:pPr>
              <w:spacing w:before="20" w:after="20" w:line="230" w:lineRule="exact"/>
              <w:ind w:left="28" w:right="28"/>
              <w:rPr>
                <w:rFonts w:ascii="Arial" w:hAnsi="Arial" w:cs="Arial"/>
                <w:sz w:val="18"/>
                <w:szCs w:val="20"/>
              </w:rPr>
            </w:pPr>
            <w:r w:rsidRPr="00B35625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35625"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 w:rsidRPr="00B35625">
              <w:rPr>
                <w:rFonts w:ascii="Arial" w:hAnsi="Arial" w:cs="Arial"/>
                <w:sz w:val="18"/>
                <w:szCs w:val="20"/>
              </w:rPr>
            </w:r>
            <w:r w:rsidRPr="00B35625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35625"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</w:tr>
    </w:tbl>
    <w:p w:rsidR="00D66602" w:rsidRPr="00DD1D7D" w:rsidRDefault="00D66602" w:rsidP="002027C8">
      <w:pPr>
        <w:pStyle w:val="Tekstpodstawowy"/>
        <w:kinsoku w:val="0"/>
        <w:overflowPunct w:val="0"/>
        <w:spacing w:before="2" w:line="180" w:lineRule="exact"/>
        <w:ind w:left="0"/>
        <w:rPr>
          <w:rFonts w:ascii="Calibri" w:hAnsi="Calibri" w:cs="Calibri"/>
          <w:sz w:val="18"/>
          <w:szCs w:val="18"/>
        </w:rPr>
      </w:pPr>
    </w:p>
    <w:tbl>
      <w:tblPr>
        <w:tblW w:w="0" w:type="auto"/>
        <w:tblInd w:w="2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6"/>
        <w:gridCol w:w="3916"/>
        <w:gridCol w:w="1256"/>
        <w:gridCol w:w="1262"/>
        <w:gridCol w:w="1262"/>
        <w:gridCol w:w="1263"/>
      </w:tblGrid>
      <w:tr w:rsidR="00D66602" w:rsidRPr="00DD1D7D" w:rsidTr="00B35625">
        <w:trPr>
          <w:trHeight w:val="240"/>
        </w:trPr>
        <w:tc>
          <w:tcPr>
            <w:tcW w:w="94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D66602" w:rsidRPr="00DD1D7D" w:rsidRDefault="00D66602">
            <w:pPr>
              <w:pStyle w:val="TableParagraph"/>
              <w:kinsoku w:val="0"/>
              <w:overflowPunct w:val="0"/>
              <w:spacing w:line="213" w:lineRule="exact"/>
              <w:ind w:left="90"/>
              <w:rPr>
                <w:sz w:val="18"/>
                <w:szCs w:val="18"/>
              </w:rPr>
            </w:pPr>
            <w:r w:rsidRPr="00DD1D7D">
              <w:rPr>
                <w:rFonts w:ascii="Calibri" w:hAnsi="Calibri" w:cs="Calibri"/>
                <w:b/>
                <w:bCs/>
                <w:sz w:val="18"/>
                <w:szCs w:val="18"/>
              </w:rPr>
              <w:t>V.C Podział kosztów realizacji zadania pomiędzy oferentów</w:t>
            </w:r>
            <w:r w:rsidR="00DD1D7D">
              <w:rPr>
                <w:rStyle w:val="Odwoanieprzypisudolnego"/>
                <w:rFonts w:ascii="Calibri" w:hAnsi="Calibri" w:cs="Calibri"/>
                <w:b/>
                <w:bCs/>
                <w:sz w:val="18"/>
                <w:szCs w:val="18"/>
              </w:rPr>
              <w:footnoteReference w:id="6"/>
            </w:r>
          </w:p>
        </w:tc>
      </w:tr>
      <w:tr w:rsidR="00D66602" w:rsidRPr="00DD1D7D" w:rsidTr="002C2011">
        <w:trPr>
          <w:trHeight w:val="240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D66602" w:rsidRPr="00DD1D7D" w:rsidRDefault="00D66602">
            <w:pPr>
              <w:pStyle w:val="TableParagraph"/>
              <w:kinsoku w:val="0"/>
              <w:overflowPunct w:val="0"/>
              <w:spacing w:before="6"/>
              <w:ind w:left="137"/>
              <w:rPr>
                <w:sz w:val="18"/>
                <w:szCs w:val="18"/>
              </w:rPr>
            </w:pPr>
            <w:r w:rsidRPr="00DD1D7D">
              <w:rPr>
                <w:rFonts w:ascii="Calibri" w:hAnsi="Calibri" w:cs="Calibr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</w:tcPr>
          <w:p w:rsidR="00D66602" w:rsidRPr="00DD1D7D" w:rsidRDefault="00D66602" w:rsidP="002C2011">
            <w:pPr>
              <w:pStyle w:val="TableParagraph"/>
              <w:kinsoku w:val="0"/>
              <w:overflowPunct w:val="0"/>
              <w:spacing w:before="6"/>
              <w:ind w:left="216"/>
              <w:rPr>
                <w:sz w:val="18"/>
                <w:szCs w:val="18"/>
              </w:rPr>
            </w:pPr>
            <w:r w:rsidRPr="00DD1D7D">
              <w:rPr>
                <w:rFonts w:ascii="Calibri" w:hAnsi="Calibri" w:cs="Calibri"/>
                <w:b/>
                <w:bCs/>
                <w:sz w:val="18"/>
                <w:szCs w:val="18"/>
              </w:rPr>
              <w:t>Źródło finansowania kosztów realizacji zadania</w:t>
            </w:r>
          </w:p>
        </w:tc>
        <w:tc>
          <w:tcPr>
            <w:tcW w:w="50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D66602" w:rsidRPr="00DD1D7D" w:rsidRDefault="00D66602">
            <w:pPr>
              <w:pStyle w:val="TableParagraph"/>
              <w:kinsoku w:val="0"/>
              <w:overflowPunct w:val="0"/>
              <w:spacing w:before="6"/>
              <w:ind w:right="6"/>
              <w:jc w:val="center"/>
              <w:rPr>
                <w:sz w:val="18"/>
                <w:szCs w:val="18"/>
              </w:rPr>
            </w:pPr>
            <w:r w:rsidRPr="00DD1D7D">
              <w:rPr>
                <w:rFonts w:ascii="Calibri" w:hAnsi="Calibri" w:cs="Calibri"/>
                <w:b/>
                <w:bCs/>
                <w:sz w:val="18"/>
                <w:szCs w:val="18"/>
              </w:rPr>
              <w:t>Wartość [PLN]</w:t>
            </w:r>
          </w:p>
        </w:tc>
      </w:tr>
      <w:tr w:rsidR="00D66602" w:rsidRPr="00DD1D7D" w:rsidTr="00B35625">
        <w:trPr>
          <w:trHeight w:val="240"/>
        </w:trPr>
        <w:tc>
          <w:tcPr>
            <w:tcW w:w="44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602" w:rsidRPr="00DD1D7D" w:rsidRDefault="00D66602">
            <w:pPr>
              <w:rPr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D66602" w:rsidRPr="00DD1D7D" w:rsidRDefault="00D66602">
            <w:pPr>
              <w:pStyle w:val="TableParagraph"/>
              <w:kinsoku w:val="0"/>
              <w:overflowPunct w:val="0"/>
              <w:spacing w:before="6"/>
              <w:ind w:left="88"/>
              <w:rPr>
                <w:sz w:val="18"/>
                <w:szCs w:val="18"/>
              </w:rPr>
            </w:pPr>
            <w:r w:rsidRPr="00DD1D7D">
              <w:rPr>
                <w:rFonts w:ascii="Calibri" w:hAnsi="Calibri" w:cs="Calibri"/>
                <w:b/>
                <w:bCs/>
                <w:sz w:val="18"/>
                <w:szCs w:val="18"/>
              </w:rPr>
              <w:t>Razem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D66602" w:rsidRPr="00DD1D7D" w:rsidRDefault="00D66602">
            <w:pPr>
              <w:pStyle w:val="TableParagraph"/>
              <w:kinsoku w:val="0"/>
              <w:overflowPunct w:val="0"/>
              <w:spacing w:before="6"/>
              <w:ind w:left="90"/>
              <w:rPr>
                <w:sz w:val="18"/>
                <w:szCs w:val="18"/>
              </w:rPr>
            </w:pPr>
            <w:r w:rsidRPr="00DD1D7D">
              <w:rPr>
                <w:rFonts w:ascii="Calibri" w:hAnsi="Calibri" w:cs="Calibri"/>
                <w:b/>
                <w:bCs/>
                <w:sz w:val="18"/>
                <w:szCs w:val="18"/>
              </w:rPr>
              <w:t>Rok 1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D66602" w:rsidRPr="00DD1D7D" w:rsidRDefault="00D66602">
            <w:pPr>
              <w:pStyle w:val="TableParagraph"/>
              <w:kinsoku w:val="0"/>
              <w:overflowPunct w:val="0"/>
              <w:spacing w:before="6"/>
              <w:ind w:left="90"/>
              <w:rPr>
                <w:sz w:val="18"/>
                <w:szCs w:val="18"/>
              </w:rPr>
            </w:pPr>
            <w:r w:rsidRPr="00DD1D7D">
              <w:rPr>
                <w:rFonts w:ascii="Calibri" w:hAnsi="Calibri" w:cs="Calibri"/>
                <w:b/>
                <w:bCs/>
                <w:sz w:val="18"/>
                <w:szCs w:val="18"/>
              </w:rPr>
              <w:t>Rok 2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D66602" w:rsidRPr="00DD1D7D" w:rsidRDefault="00D66602">
            <w:pPr>
              <w:pStyle w:val="TableParagraph"/>
              <w:kinsoku w:val="0"/>
              <w:overflowPunct w:val="0"/>
              <w:spacing w:line="213" w:lineRule="exact"/>
              <w:ind w:left="88"/>
              <w:rPr>
                <w:sz w:val="18"/>
                <w:szCs w:val="18"/>
              </w:rPr>
            </w:pPr>
            <w:r w:rsidRPr="00DD1D7D">
              <w:rPr>
                <w:rFonts w:ascii="Calibri" w:hAnsi="Calibri" w:cs="Calibri"/>
                <w:b/>
                <w:bCs/>
                <w:sz w:val="18"/>
                <w:szCs w:val="18"/>
              </w:rPr>
              <w:t>Rok 3</w:t>
            </w:r>
            <w:r w:rsidR="00DD1D7D">
              <w:rPr>
                <w:rStyle w:val="Odwoanieprzypisudolnego"/>
                <w:rFonts w:ascii="Calibri" w:hAnsi="Calibri" w:cs="Calibri"/>
                <w:b/>
                <w:bCs/>
                <w:sz w:val="18"/>
                <w:szCs w:val="18"/>
              </w:rPr>
              <w:footnoteReference w:id="7"/>
            </w:r>
          </w:p>
        </w:tc>
      </w:tr>
      <w:tr w:rsidR="00DD1D7D" w:rsidRPr="00DD1D7D" w:rsidTr="003448B2">
        <w:trPr>
          <w:trHeight w:val="240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DD1D7D" w:rsidRPr="00DD1D7D" w:rsidRDefault="00DD1D7D" w:rsidP="00DD1D7D">
            <w:pPr>
              <w:pStyle w:val="TableParagraph"/>
              <w:kinsoku w:val="0"/>
              <w:overflowPunct w:val="0"/>
              <w:spacing w:before="6" w:line="240" w:lineRule="exact"/>
              <w:ind w:left="91"/>
              <w:rPr>
                <w:sz w:val="18"/>
                <w:szCs w:val="18"/>
              </w:rPr>
            </w:pPr>
            <w:r w:rsidRPr="00DD1D7D">
              <w:rPr>
                <w:rFonts w:ascii="Calibri" w:hAnsi="Calibri" w:cs="Calibri"/>
                <w:sz w:val="18"/>
                <w:szCs w:val="18"/>
              </w:rPr>
              <w:t>1.</w:t>
            </w:r>
          </w:p>
        </w:tc>
        <w:tc>
          <w:tcPr>
            <w:tcW w:w="3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DD1D7D" w:rsidRPr="00DD1D7D" w:rsidRDefault="00DD1D7D" w:rsidP="00DD1D7D">
            <w:pPr>
              <w:pStyle w:val="TableParagraph"/>
              <w:kinsoku w:val="0"/>
              <w:overflowPunct w:val="0"/>
              <w:spacing w:before="6" w:line="240" w:lineRule="exact"/>
              <w:ind w:left="91"/>
              <w:rPr>
                <w:sz w:val="18"/>
                <w:szCs w:val="18"/>
              </w:rPr>
            </w:pPr>
            <w:r w:rsidRPr="00DD1D7D">
              <w:rPr>
                <w:rFonts w:ascii="Calibri" w:hAnsi="Calibri" w:cs="Calibri"/>
                <w:sz w:val="18"/>
                <w:szCs w:val="18"/>
              </w:rPr>
              <w:t>Oferent 1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1D7D" w:rsidRPr="00B35625" w:rsidRDefault="00DD1D7D" w:rsidP="00DD1D7D">
            <w:pPr>
              <w:spacing w:before="20" w:after="20" w:line="230" w:lineRule="exact"/>
              <w:ind w:left="28" w:right="28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20"/>
              </w:rPr>
            </w:r>
            <w:r>
              <w:rPr>
                <w:rFonts w:ascii="Arial" w:hAnsi="Arial" w:cs="Arial"/>
                <w:sz w:val="18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1D7D" w:rsidRPr="00B35625" w:rsidRDefault="00DD1D7D" w:rsidP="00DD1D7D">
            <w:pPr>
              <w:spacing w:before="20" w:after="20" w:line="230" w:lineRule="exact"/>
              <w:ind w:left="28" w:right="28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20"/>
              </w:rPr>
            </w:r>
            <w:r>
              <w:rPr>
                <w:rFonts w:ascii="Arial" w:hAnsi="Arial" w:cs="Arial"/>
                <w:sz w:val="18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1D7D" w:rsidRPr="00B35625" w:rsidRDefault="00DD1D7D" w:rsidP="00DD1D7D">
            <w:pPr>
              <w:spacing w:before="20" w:after="20" w:line="230" w:lineRule="exact"/>
              <w:ind w:left="28" w:right="28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20"/>
              </w:rPr>
            </w:r>
            <w:r>
              <w:rPr>
                <w:rFonts w:ascii="Arial" w:hAnsi="Arial" w:cs="Arial"/>
                <w:sz w:val="18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1D7D" w:rsidRPr="00B35625" w:rsidRDefault="00DD1D7D" w:rsidP="00DD1D7D">
            <w:pPr>
              <w:spacing w:before="20" w:after="20" w:line="230" w:lineRule="exact"/>
              <w:ind w:left="28" w:right="28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20"/>
              </w:rPr>
            </w:r>
            <w:r>
              <w:rPr>
                <w:rFonts w:ascii="Arial" w:hAnsi="Arial" w:cs="Arial"/>
                <w:sz w:val="18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</w:tr>
      <w:tr w:rsidR="00DD1D7D" w:rsidRPr="00DD1D7D" w:rsidTr="003448B2">
        <w:trPr>
          <w:trHeight w:val="240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DD1D7D" w:rsidRPr="00DD1D7D" w:rsidRDefault="00DD1D7D" w:rsidP="00DD1D7D">
            <w:pPr>
              <w:pStyle w:val="TableParagraph"/>
              <w:kinsoku w:val="0"/>
              <w:overflowPunct w:val="0"/>
              <w:spacing w:before="6" w:line="240" w:lineRule="exact"/>
              <w:ind w:left="91"/>
              <w:rPr>
                <w:sz w:val="18"/>
                <w:szCs w:val="18"/>
              </w:rPr>
            </w:pPr>
            <w:r w:rsidRPr="00DD1D7D">
              <w:rPr>
                <w:rFonts w:ascii="Calibri" w:hAnsi="Calibri" w:cs="Calibri"/>
                <w:sz w:val="18"/>
                <w:szCs w:val="18"/>
              </w:rPr>
              <w:t>2.</w:t>
            </w:r>
          </w:p>
        </w:tc>
        <w:tc>
          <w:tcPr>
            <w:tcW w:w="3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DD1D7D" w:rsidRPr="00DD1D7D" w:rsidRDefault="00DD1D7D" w:rsidP="00DD1D7D">
            <w:pPr>
              <w:pStyle w:val="TableParagraph"/>
              <w:kinsoku w:val="0"/>
              <w:overflowPunct w:val="0"/>
              <w:spacing w:before="6" w:line="240" w:lineRule="exact"/>
              <w:ind w:left="91"/>
              <w:rPr>
                <w:sz w:val="18"/>
                <w:szCs w:val="18"/>
              </w:rPr>
            </w:pPr>
            <w:r w:rsidRPr="00DD1D7D">
              <w:rPr>
                <w:rFonts w:ascii="Calibri" w:hAnsi="Calibri" w:cs="Calibri"/>
                <w:sz w:val="18"/>
                <w:szCs w:val="18"/>
              </w:rPr>
              <w:t>Oferent 2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1D7D" w:rsidRPr="00B35625" w:rsidRDefault="00DD1D7D" w:rsidP="00DD1D7D">
            <w:pPr>
              <w:spacing w:before="20" w:after="20" w:line="230" w:lineRule="exact"/>
              <w:ind w:left="28" w:right="28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20"/>
              </w:rPr>
            </w:r>
            <w:r>
              <w:rPr>
                <w:rFonts w:ascii="Arial" w:hAnsi="Arial" w:cs="Arial"/>
                <w:sz w:val="18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1D7D" w:rsidRPr="00B35625" w:rsidRDefault="00DD1D7D" w:rsidP="00DD1D7D">
            <w:pPr>
              <w:spacing w:before="20" w:after="20" w:line="230" w:lineRule="exact"/>
              <w:ind w:left="28" w:right="28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20"/>
              </w:rPr>
            </w:r>
            <w:r>
              <w:rPr>
                <w:rFonts w:ascii="Arial" w:hAnsi="Arial" w:cs="Arial"/>
                <w:sz w:val="18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1D7D" w:rsidRPr="00B35625" w:rsidRDefault="00DD1D7D" w:rsidP="00DD1D7D">
            <w:pPr>
              <w:spacing w:before="20" w:after="20" w:line="230" w:lineRule="exact"/>
              <w:ind w:left="28" w:right="28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20"/>
              </w:rPr>
            </w:r>
            <w:r>
              <w:rPr>
                <w:rFonts w:ascii="Arial" w:hAnsi="Arial" w:cs="Arial"/>
                <w:sz w:val="18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1D7D" w:rsidRPr="00B35625" w:rsidRDefault="00DD1D7D" w:rsidP="00DD1D7D">
            <w:pPr>
              <w:spacing w:before="20" w:after="20" w:line="230" w:lineRule="exact"/>
              <w:ind w:left="28" w:right="28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20"/>
              </w:rPr>
            </w:r>
            <w:r>
              <w:rPr>
                <w:rFonts w:ascii="Arial" w:hAnsi="Arial" w:cs="Arial"/>
                <w:sz w:val="18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</w:tr>
      <w:tr w:rsidR="00DD1D7D" w:rsidRPr="00DD1D7D" w:rsidTr="003448B2">
        <w:trPr>
          <w:trHeight w:val="240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DD1D7D" w:rsidRPr="00DD1D7D" w:rsidRDefault="00DD1D7D" w:rsidP="00DD1D7D">
            <w:pPr>
              <w:pStyle w:val="TableParagraph"/>
              <w:kinsoku w:val="0"/>
              <w:overflowPunct w:val="0"/>
              <w:spacing w:before="8" w:line="240" w:lineRule="exact"/>
              <w:ind w:left="91"/>
              <w:rPr>
                <w:sz w:val="18"/>
                <w:szCs w:val="18"/>
              </w:rPr>
            </w:pPr>
            <w:r w:rsidRPr="00DD1D7D">
              <w:rPr>
                <w:rFonts w:ascii="Calibri" w:hAnsi="Calibri" w:cs="Calibri"/>
                <w:sz w:val="18"/>
                <w:szCs w:val="18"/>
              </w:rPr>
              <w:t>3.</w:t>
            </w:r>
          </w:p>
        </w:tc>
        <w:tc>
          <w:tcPr>
            <w:tcW w:w="3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DD1D7D" w:rsidRPr="00DD1D7D" w:rsidRDefault="00DD1D7D" w:rsidP="00DD1D7D">
            <w:pPr>
              <w:pStyle w:val="TableParagraph"/>
              <w:kinsoku w:val="0"/>
              <w:overflowPunct w:val="0"/>
              <w:spacing w:before="8" w:line="240" w:lineRule="exact"/>
              <w:ind w:left="91"/>
              <w:rPr>
                <w:sz w:val="18"/>
                <w:szCs w:val="18"/>
              </w:rPr>
            </w:pPr>
            <w:r w:rsidRPr="00DD1D7D">
              <w:rPr>
                <w:rFonts w:ascii="Calibri" w:hAnsi="Calibri" w:cs="Calibri"/>
                <w:sz w:val="18"/>
                <w:szCs w:val="18"/>
              </w:rPr>
              <w:t>Oferent 3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1D7D" w:rsidRPr="00B35625" w:rsidRDefault="00DD1D7D" w:rsidP="00DD1D7D">
            <w:pPr>
              <w:spacing w:before="20" w:after="20" w:line="230" w:lineRule="exact"/>
              <w:ind w:left="28" w:right="28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20"/>
              </w:rPr>
            </w:r>
            <w:r>
              <w:rPr>
                <w:rFonts w:ascii="Arial" w:hAnsi="Arial" w:cs="Arial"/>
                <w:sz w:val="18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1D7D" w:rsidRPr="00B35625" w:rsidRDefault="00DD1D7D" w:rsidP="00DD1D7D">
            <w:pPr>
              <w:spacing w:before="20" w:after="20" w:line="230" w:lineRule="exact"/>
              <w:ind w:left="28" w:right="28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20"/>
              </w:rPr>
            </w:r>
            <w:r>
              <w:rPr>
                <w:rFonts w:ascii="Arial" w:hAnsi="Arial" w:cs="Arial"/>
                <w:sz w:val="18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1D7D" w:rsidRPr="00B35625" w:rsidRDefault="00DD1D7D" w:rsidP="00DD1D7D">
            <w:pPr>
              <w:spacing w:before="20" w:after="20" w:line="230" w:lineRule="exact"/>
              <w:ind w:left="28" w:right="28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20"/>
              </w:rPr>
            </w:r>
            <w:r>
              <w:rPr>
                <w:rFonts w:ascii="Arial" w:hAnsi="Arial" w:cs="Arial"/>
                <w:sz w:val="18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1D7D" w:rsidRPr="00B35625" w:rsidRDefault="00DD1D7D" w:rsidP="00DD1D7D">
            <w:pPr>
              <w:spacing w:before="20" w:after="20" w:line="230" w:lineRule="exact"/>
              <w:ind w:left="28" w:right="28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20"/>
              </w:rPr>
            </w:r>
            <w:r>
              <w:rPr>
                <w:rFonts w:ascii="Arial" w:hAnsi="Arial" w:cs="Arial"/>
                <w:sz w:val="18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</w:tr>
      <w:tr w:rsidR="002C2011" w:rsidRPr="00DD1D7D" w:rsidTr="003448B2">
        <w:trPr>
          <w:trHeight w:val="240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011" w:rsidRPr="002C2011" w:rsidRDefault="002C2011" w:rsidP="002C2011">
            <w:pPr>
              <w:pStyle w:val="TableParagraph"/>
              <w:kinsoku w:val="0"/>
              <w:overflowPunct w:val="0"/>
              <w:spacing w:before="20" w:after="20"/>
              <w:ind w:left="91"/>
              <w:rPr>
                <w:rFonts w:asciiTheme="minorHAnsi" w:hAnsiTheme="minorHAnsi" w:cs="Calibri"/>
                <w:sz w:val="18"/>
              </w:rPr>
            </w:pPr>
            <w:r w:rsidRPr="002C2011">
              <w:rPr>
                <w:rFonts w:asciiTheme="minorHAnsi" w:hAnsiTheme="minorHAnsi" w:cs="Calibri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2C2011">
              <w:rPr>
                <w:rFonts w:asciiTheme="minorHAnsi" w:hAnsiTheme="minorHAnsi" w:cs="Calibri"/>
                <w:sz w:val="18"/>
                <w:szCs w:val="20"/>
              </w:rPr>
              <w:instrText xml:space="preserve"> FORMTEXT </w:instrText>
            </w:r>
            <w:r w:rsidRPr="002C2011">
              <w:rPr>
                <w:rFonts w:asciiTheme="minorHAnsi" w:hAnsiTheme="minorHAnsi" w:cs="Calibri"/>
                <w:sz w:val="18"/>
                <w:szCs w:val="20"/>
              </w:rPr>
            </w:r>
            <w:r w:rsidRPr="002C2011">
              <w:rPr>
                <w:rFonts w:asciiTheme="minorHAnsi" w:hAnsiTheme="minorHAnsi" w:cs="Calibri"/>
                <w:sz w:val="18"/>
                <w:szCs w:val="20"/>
              </w:rPr>
              <w:fldChar w:fldCharType="separate"/>
            </w:r>
            <w:r w:rsidRPr="002C2011">
              <w:rPr>
                <w:rFonts w:asciiTheme="minorHAnsi" w:hAnsiTheme="minorHAnsi" w:cs="Calibri"/>
                <w:sz w:val="18"/>
                <w:szCs w:val="20"/>
              </w:rPr>
              <w:t> </w:t>
            </w:r>
            <w:r w:rsidRPr="002C2011">
              <w:rPr>
                <w:rFonts w:asciiTheme="minorHAnsi" w:hAnsiTheme="minorHAnsi" w:cs="Calibri"/>
                <w:sz w:val="18"/>
                <w:szCs w:val="20"/>
              </w:rPr>
              <w:t> </w:t>
            </w:r>
            <w:r w:rsidRPr="002C2011">
              <w:rPr>
                <w:rFonts w:asciiTheme="minorHAnsi" w:hAnsiTheme="minorHAnsi" w:cs="Calibri"/>
                <w:sz w:val="18"/>
                <w:szCs w:val="20"/>
              </w:rPr>
              <w:fldChar w:fldCharType="end"/>
            </w:r>
          </w:p>
        </w:tc>
        <w:tc>
          <w:tcPr>
            <w:tcW w:w="3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011" w:rsidRPr="00DD1D7D" w:rsidRDefault="002C2011" w:rsidP="002C2011">
            <w:pPr>
              <w:pStyle w:val="TableParagraph"/>
              <w:kinsoku w:val="0"/>
              <w:overflowPunct w:val="0"/>
              <w:spacing w:before="30" w:after="20"/>
              <w:ind w:left="91"/>
              <w:rPr>
                <w:rFonts w:asciiTheme="minorHAnsi" w:hAnsiTheme="minorHAnsi" w:cs="Calibri"/>
                <w:sz w:val="16"/>
              </w:rPr>
            </w:pPr>
            <w:r w:rsidRPr="00DD1D7D">
              <w:rPr>
                <w:rFonts w:asciiTheme="minorHAnsi" w:hAnsiTheme="minorHAnsi" w:cs="Calibri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……"/>
                  </w:textInput>
                </w:ffData>
              </w:fldChar>
            </w:r>
            <w:r w:rsidRPr="00DD1D7D">
              <w:rPr>
                <w:rFonts w:asciiTheme="minorHAnsi" w:hAnsiTheme="minorHAnsi" w:cs="Calibri"/>
                <w:sz w:val="18"/>
                <w:szCs w:val="20"/>
              </w:rPr>
              <w:instrText xml:space="preserve"> FORMTEXT </w:instrText>
            </w:r>
            <w:r w:rsidRPr="00DD1D7D">
              <w:rPr>
                <w:rFonts w:asciiTheme="minorHAnsi" w:hAnsiTheme="minorHAnsi" w:cs="Calibri"/>
                <w:sz w:val="18"/>
                <w:szCs w:val="20"/>
              </w:rPr>
            </w:r>
            <w:r w:rsidRPr="00DD1D7D">
              <w:rPr>
                <w:rFonts w:asciiTheme="minorHAnsi" w:hAnsiTheme="minorHAnsi" w:cs="Calibri"/>
                <w:sz w:val="18"/>
                <w:szCs w:val="20"/>
              </w:rPr>
              <w:fldChar w:fldCharType="separate"/>
            </w:r>
            <w:r>
              <w:rPr>
                <w:rFonts w:asciiTheme="minorHAnsi" w:hAnsiTheme="minorHAnsi" w:cs="Calibri"/>
                <w:noProof/>
                <w:sz w:val="18"/>
                <w:szCs w:val="20"/>
              </w:rPr>
              <w:t>……</w:t>
            </w:r>
            <w:r w:rsidRPr="00DD1D7D">
              <w:rPr>
                <w:rFonts w:asciiTheme="minorHAnsi" w:hAnsiTheme="minorHAnsi" w:cs="Calibri"/>
                <w:sz w:val="18"/>
                <w:szCs w:val="20"/>
              </w:rPr>
              <w:fldChar w:fldCharType="end"/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011" w:rsidRPr="00B35625" w:rsidRDefault="002C2011" w:rsidP="002C2011">
            <w:pPr>
              <w:spacing w:before="20" w:after="20" w:line="230" w:lineRule="exact"/>
              <w:ind w:left="28" w:right="28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20"/>
              </w:rPr>
            </w:r>
            <w:r>
              <w:rPr>
                <w:rFonts w:ascii="Arial" w:hAnsi="Arial" w:cs="Arial"/>
                <w:sz w:val="18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011" w:rsidRPr="00B35625" w:rsidRDefault="002C2011" w:rsidP="002C2011">
            <w:pPr>
              <w:spacing w:before="20" w:after="20" w:line="230" w:lineRule="exact"/>
              <w:ind w:left="28" w:right="28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20"/>
              </w:rPr>
            </w:r>
            <w:r>
              <w:rPr>
                <w:rFonts w:ascii="Arial" w:hAnsi="Arial" w:cs="Arial"/>
                <w:sz w:val="18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011" w:rsidRPr="00B35625" w:rsidRDefault="002C2011" w:rsidP="002C2011">
            <w:pPr>
              <w:spacing w:before="20" w:after="20" w:line="230" w:lineRule="exact"/>
              <w:ind w:left="28" w:right="28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20"/>
              </w:rPr>
            </w:r>
            <w:r>
              <w:rPr>
                <w:rFonts w:ascii="Arial" w:hAnsi="Arial" w:cs="Arial"/>
                <w:sz w:val="18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011" w:rsidRPr="00B35625" w:rsidRDefault="002C2011" w:rsidP="002C2011">
            <w:pPr>
              <w:spacing w:before="20" w:after="20" w:line="230" w:lineRule="exact"/>
              <w:ind w:left="28" w:right="28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20"/>
              </w:rPr>
            </w:r>
            <w:r>
              <w:rPr>
                <w:rFonts w:ascii="Arial" w:hAnsi="Arial" w:cs="Arial"/>
                <w:sz w:val="18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</w:tr>
      <w:tr w:rsidR="002C2011" w:rsidRPr="00DD1D7D" w:rsidTr="00C4264C">
        <w:trPr>
          <w:trHeight w:val="240"/>
        </w:trPr>
        <w:tc>
          <w:tcPr>
            <w:tcW w:w="44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2C2011" w:rsidRPr="00DD1D7D" w:rsidRDefault="002C2011" w:rsidP="002C2011">
            <w:pPr>
              <w:pStyle w:val="TableParagraph"/>
              <w:kinsoku w:val="0"/>
              <w:overflowPunct w:val="0"/>
              <w:spacing w:before="6" w:line="240" w:lineRule="exact"/>
              <w:ind w:left="91"/>
              <w:rPr>
                <w:sz w:val="18"/>
                <w:szCs w:val="18"/>
              </w:rPr>
            </w:pPr>
            <w:r w:rsidRPr="00DD1D7D">
              <w:rPr>
                <w:rFonts w:ascii="Calibri" w:hAnsi="Calibri" w:cs="Calibri"/>
                <w:sz w:val="18"/>
                <w:szCs w:val="18"/>
              </w:rPr>
              <w:t>Suma wszystkich kosztów realizacji zadania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011" w:rsidRPr="00B35625" w:rsidRDefault="002C2011" w:rsidP="002C2011">
            <w:pPr>
              <w:spacing w:before="20" w:after="20" w:line="230" w:lineRule="exact"/>
              <w:ind w:left="28" w:right="28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20"/>
              </w:rPr>
            </w:r>
            <w:r>
              <w:rPr>
                <w:rFonts w:ascii="Arial" w:hAnsi="Arial" w:cs="Arial"/>
                <w:sz w:val="18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011" w:rsidRPr="00B35625" w:rsidRDefault="002C2011" w:rsidP="002C2011">
            <w:pPr>
              <w:spacing w:before="20" w:after="20" w:line="230" w:lineRule="exact"/>
              <w:ind w:left="28" w:right="28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20"/>
              </w:rPr>
            </w:r>
            <w:r>
              <w:rPr>
                <w:rFonts w:ascii="Arial" w:hAnsi="Arial" w:cs="Arial"/>
                <w:sz w:val="18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011" w:rsidRPr="00B35625" w:rsidRDefault="002C2011" w:rsidP="002C2011">
            <w:pPr>
              <w:spacing w:before="20" w:after="20" w:line="230" w:lineRule="exact"/>
              <w:ind w:left="28" w:right="28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20"/>
              </w:rPr>
            </w:r>
            <w:r>
              <w:rPr>
                <w:rFonts w:ascii="Arial" w:hAnsi="Arial" w:cs="Arial"/>
                <w:sz w:val="18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011" w:rsidRPr="00B35625" w:rsidRDefault="002C2011" w:rsidP="002C2011">
            <w:pPr>
              <w:spacing w:before="20" w:after="20" w:line="230" w:lineRule="exact"/>
              <w:ind w:left="28" w:right="28"/>
              <w:jc w:val="righ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20"/>
              </w:rPr>
            </w:r>
            <w:r>
              <w:rPr>
                <w:rFonts w:ascii="Arial" w:hAnsi="Arial" w:cs="Arial"/>
                <w:sz w:val="18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</w:tr>
    </w:tbl>
    <w:p w:rsidR="00D66602" w:rsidRPr="00DD1D7D" w:rsidRDefault="00D66602" w:rsidP="007E53D8">
      <w:pPr>
        <w:pStyle w:val="Tekstpodstawowy"/>
        <w:numPr>
          <w:ilvl w:val="0"/>
          <w:numId w:val="3"/>
        </w:numPr>
        <w:tabs>
          <w:tab w:val="left" w:pos="1198"/>
        </w:tabs>
        <w:kinsoku w:val="0"/>
        <w:overflowPunct w:val="0"/>
        <w:spacing w:before="80" w:after="80"/>
        <w:ind w:left="1196" w:hanging="249"/>
        <w:rPr>
          <w:rFonts w:ascii="Calibri" w:hAnsi="Calibri" w:cs="Calibri"/>
          <w:sz w:val="19"/>
          <w:szCs w:val="19"/>
        </w:rPr>
      </w:pPr>
      <w:r w:rsidRPr="00F26D2B">
        <w:rPr>
          <w:rFonts w:ascii="Calibri" w:hAnsi="Calibri" w:cs="Calibri"/>
          <w:b/>
          <w:bCs/>
          <w:sz w:val="19"/>
          <w:szCs w:val="19"/>
        </w:rPr>
        <w:t>Inne informacje</w:t>
      </w:r>
    </w:p>
    <w:tbl>
      <w:tblPr>
        <w:tblW w:w="0" w:type="auto"/>
        <w:tblInd w:w="32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63"/>
      </w:tblGrid>
      <w:tr w:rsidR="00DD1D7D" w:rsidRPr="00DD1D7D" w:rsidTr="008F67D3">
        <w:trPr>
          <w:trHeight w:val="1191"/>
        </w:trPr>
        <w:tc>
          <w:tcPr>
            <w:tcW w:w="9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DD1D7D" w:rsidRPr="002C2011" w:rsidRDefault="00DD1D7D" w:rsidP="007E53D8">
            <w:pPr>
              <w:pStyle w:val="Tekstpodstawowy"/>
              <w:numPr>
                <w:ilvl w:val="0"/>
                <w:numId w:val="2"/>
              </w:numPr>
              <w:tabs>
                <w:tab w:val="left" w:pos="650"/>
              </w:tabs>
              <w:kinsoku w:val="0"/>
              <w:overflowPunct w:val="0"/>
              <w:spacing w:before="17"/>
              <w:ind w:right="287"/>
              <w:rPr>
                <w:rFonts w:ascii="Calibri" w:hAnsi="Calibri" w:cs="Calibri"/>
                <w:sz w:val="18"/>
                <w:szCs w:val="17"/>
              </w:rPr>
            </w:pPr>
            <w:r w:rsidRPr="002C2011">
              <w:rPr>
                <w:rFonts w:ascii="Calibri" w:hAnsi="Calibri" w:cs="Calibri"/>
                <w:b/>
                <w:bCs/>
                <w:sz w:val="18"/>
                <w:szCs w:val="17"/>
              </w:rPr>
              <w:t>Deklaracja o zamiarze odpłatnego lub nieodpłatnego wykonania zadania publicznego.</w:t>
            </w:r>
          </w:p>
          <w:p w:rsidR="00DD1D7D" w:rsidRPr="002C2011" w:rsidRDefault="00DD1D7D" w:rsidP="007E53D8">
            <w:pPr>
              <w:pStyle w:val="Tekstpodstawowy"/>
              <w:numPr>
                <w:ilvl w:val="0"/>
                <w:numId w:val="2"/>
              </w:numPr>
              <w:tabs>
                <w:tab w:val="left" w:pos="650"/>
              </w:tabs>
              <w:kinsoku w:val="0"/>
              <w:overflowPunct w:val="0"/>
              <w:spacing w:before="8" w:line="252" w:lineRule="auto"/>
              <w:ind w:right="287"/>
              <w:rPr>
                <w:rFonts w:ascii="Calibri" w:hAnsi="Calibri" w:cs="Calibri"/>
                <w:sz w:val="18"/>
                <w:szCs w:val="17"/>
              </w:rPr>
            </w:pPr>
            <w:r w:rsidRPr="002C2011">
              <w:rPr>
                <w:rFonts w:ascii="Calibri" w:hAnsi="Calibri" w:cs="Calibri"/>
                <w:b/>
                <w:bCs/>
                <w:sz w:val="18"/>
                <w:szCs w:val="17"/>
              </w:rPr>
              <w:t>Działania, które w ramach realizacji zadania publicznego będą wykonywać poszczególni oferenci oraz sposób ich</w:t>
            </w:r>
            <w:r w:rsidR="002C2011" w:rsidRPr="002C2011">
              <w:rPr>
                <w:rFonts w:ascii="Calibri" w:hAnsi="Calibri" w:cs="Calibri"/>
                <w:b/>
                <w:bCs/>
                <w:sz w:val="18"/>
                <w:szCs w:val="17"/>
              </w:rPr>
              <w:t xml:space="preserve"> </w:t>
            </w:r>
            <w:r w:rsidRPr="002C2011">
              <w:rPr>
                <w:rFonts w:ascii="Calibri" w:hAnsi="Calibri" w:cs="Calibri"/>
                <w:b/>
                <w:bCs/>
                <w:sz w:val="18"/>
                <w:szCs w:val="17"/>
              </w:rPr>
              <w:t>reprezentacji wobec organu administracji publicznej – w przypadku oferty wspólnej.</w:t>
            </w:r>
          </w:p>
          <w:p w:rsidR="00DD1D7D" w:rsidRPr="002C2011" w:rsidRDefault="00DD1D7D" w:rsidP="002C2011">
            <w:pPr>
              <w:pStyle w:val="Tekstpodstawowy"/>
              <w:kinsoku w:val="0"/>
              <w:overflowPunct w:val="0"/>
              <w:spacing w:line="252" w:lineRule="auto"/>
              <w:ind w:left="649" w:right="287" w:hanging="321"/>
              <w:rPr>
                <w:sz w:val="18"/>
                <w:szCs w:val="18"/>
              </w:rPr>
            </w:pPr>
            <w:r w:rsidRPr="002C2011">
              <w:rPr>
                <w:rFonts w:ascii="Calibri" w:hAnsi="Calibri" w:cs="Calibri"/>
                <w:b/>
                <w:bCs/>
                <w:sz w:val="18"/>
                <w:szCs w:val="16"/>
              </w:rPr>
              <w:t xml:space="preserve">3.    </w:t>
            </w:r>
            <w:r w:rsidRPr="002C2011">
              <w:rPr>
                <w:rFonts w:ascii="Calibri" w:hAnsi="Calibri" w:cs="Calibri"/>
                <w:b/>
                <w:bCs/>
                <w:sz w:val="18"/>
                <w:szCs w:val="17"/>
              </w:rPr>
              <w:t>Inne działania, które mogą mieć znaczenie przy ocenie oferty, w tym odnoszące się do kalkulacji przewidywanych kosztów oraz oświadczeń zawartych w sekcji VII.</w:t>
            </w:r>
          </w:p>
        </w:tc>
      </w:tr>
    </w:tbl>
    <w:p w:rsidR="00D66602" w:rsidRPr="00F26D2B" w:rsidRDefault="00D66602">
      <w:pPr>
        <w:pStyle w:val="Tekstpodstawowy"/>
        <w:kinsoku w:val="0"/>
        <w:overflowPunct w:val="0"/>
        <w:spacing w:before="6"/>
        <w:ind w:left="0"/>
        <w:rPr>
          <w:rFonts w:ascii="Calibri" w:hAnsi="Calibri" w:cs="Calibri"/>
          <w:b/>
          <w:bCs/>
          <w:sz w:val="14"/>
          <w:szCs w:val="14"/>
        </w:rPr>
      </w:pPr>
    </w:p>
    <w:p w:rsidR="00D66602" w:rsidRPr="00F26D2B" w:rsidRDefault="00D66602">
      <w:pPr>
        <w:pStyle w:val="Tekstpodstawowy"/>
        <w:kinsoku w:val="0"/>
        <w:overflowPunct w:val="0"/>
        <w:ind w:left="0"/>
        <w:rPr>
          <w:rFonts w:ascii="Calibri" w:hAnsi="Calibri" w:cs="Calibri"/>
          <w:b/>
          <w:bCs/>
          <w:sz w:val="20"/>
          <w:szCs w:val="20"/>
        </w:rPr>
      </w:pPr>
    </w:p>
    <w:tbl>
      <w:tblPr>
        <w:tblW w:w="0" w:type="auto"/>
        <w:tblInd w:w="32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63"/>
      </w:tblGrid>
      <w:tr w:rsidR="00DD1D7D" w:rsidRPr="00DD1D7D" w:rsidTr="00DD1D7D">
        <w:trPr>
          <w:trHeight w:val="1263"/>
        </w:trPr>
        <w:tc>
          <w:tcPr>
            <w:tcW w:w="9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D7D" w:rsidRPr="00F26D2B" w:rsidRDefault="002027C8" w:rsidP="00DD1D7D">
            <w:pPr>
              <w:spacing w:before="30" w:after="10" w:line="250" w:lineRule="exact"/>
              <w:ind w:left="28" w:right="2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D66602" w:rsidRPr="00F26D2B" w:rsidRDefault="00D66602">
      <w:pPr>
        <w:pStyle w:val="Tekstpodstawowy"/>
        <w:kinsoku w:val="0"/>
        <w:overflowPunct w:val="0"/>
        <w:ind w:left="0"/>
        <w:rPr>
          <w:rFonts w:ascii="Calibri" w:hAnsi="Calibri" w:cs="Calibri"/>
          <w:sz w:val="11"/>
          <w:szCs w:val="11"/>
        </w:rPr>
      </w:pPr>
    </w:p>
    <w:p w:rsidR="00D66602" w:rsidRPr="00F26D2B" w:rsidRDefault="00D66602" w:rsidP="007E53D8">
      <w:pPr>
        <w:pStyle w:val="Tekstpodstawowy"/>
        <w:numPr>
          <w:ilvl w:val="0"/>
          <w:numId w:val="3"/>
        </w:numPr>
        <w:tabs>
          <w:tab w:val="left" w:pos="1568"/>
        </w:tabs>
        <w:kinsoku w:val="0"/>
        <w:overflowPunct w:val="0"/>
        <w:spacing w:before="58"/>
        <w:ind w:left="1567" w:hanging="648"/>
        <w:rPr>
          <w:rFonts w:ascii="Calibri" w:hAnsi="Calibri" w:cs="Calibri"/>
          <w:sz w:val="20"/>
          <w:szCs w:val="20"/>
        </w:rPr>
      </w:pPr>
      <w:r w:rsidRPr="00F26D2B">
        <w:rPr>
          <w:rFonts w:ascii="Calibri" w:hAnsi="Calibri" w:cs="Calibri"/>
          <w:b/>
          <w:bCs/>
          <w:sz w:val="20"/>
          <w:szCs w:val="20"/>
        </w:rPr>
        <w:t>Oświadczenia</w:t>
      </w:r>
    </w:p>
    <w:p w:rsidR="00D66602" w:rsidRPr="00F26D2B" w:rsidRDefault="00D66602">
      <w:pPr>
        <w:pStyle w:val="Tekstpodstawowy"/>
        <w:kinsoku w:val="0"/>
        <w:overflowPunct w:val="0"/>
        <w:spacing w:before="5"/>
        <w:ind w:left="0"/>
        <w:rPr>
          <w:rFonts w:ascii="Calibri" w:hAnsi="Calibri" w:cs="Calibri"/>
          <w:b/>
          <w:bCs/>
          <w:sz w:val="16"/>
          <w:szCs w:val="16"/>
        </w:rPr>
      </w:pPr>
    </w:p>
    <w:p w:rsidR="00D66602" w:rsidRPr="002027C8" w:rsidRDefault="00D66602">
      <w:pPr>
        <w:pStyle w:val="Tekstpodstawowy"/>
        <w:kinsoku w:val="0"/>
        <w:overflowPunct w:val="0"/>
        <w:ind w:left="919"/>
        <w:rPr>
          <w:rFonts w:ascii="Calibri" w:hAnsi="Calibri" w:cs="Calibri"/>
          <w:sz w:val="17"/>
          <w:szCs w:val="17"/>
        </w:rPr>
      </w:pPr>
      <w:r w:rsidRPr="002027C8">
        <w:rPr>
          <w:rFonts w:ascii="Calibri" w:hAnsi="Calibri" w:cs="Calibri"/>
          <w:sz w:val="17"/>
          <w:szCs w:val="17"/>
        </w:rPr>
        <w:t>Oświadczam(-my), że:</w:t>
      </w:r>
    </w:p>
    <w:p w:rsidR="00D66602" w:rsidRPr="002027C8" w:rsidRDefault="00D66602">
      <w:pPr>
        <w:pStyle w:val="Tekstpodstawowy"/>
        <w:kinsoku w:val="0"/>
        <w:overflowPunct w:val="0"/>
        <w:spacing w:before="7"/>
        <w:ind w:left="0"/>
        <w:rPr>
          <w:rFonts w:ascii="Calibri" w:hAnsi="Calibri" w:cs="Calibri"/>
          <w:sz w:val="17"/>
          <w:szCs w:val="17"/>
        </w:rPr>
      </w:pPr>
    </w:p>
    <w:p w:rsidR="00D66602" w:rsidRPr="002027C8" w:rsidRDefault="00D66602" w:rsidP="007E53D8">
      <w:pPr>
        <w:pStyle w:val="Tekstpodstawowy"/>
        <w:numPr>
          <w:ilvl w:val="0"/>
          <w:numId w:val="1"/>
        </w:numPr>
        <w:tabs>
          <w:tab w:val="left" w:pos="1175"/>
        </w:tabs>
        <w:kinsoku w:val="0"/>
        <w:overflowPunct w:val="0"/>
        <w:ind w:right="897"/>
        <w:jc w:val="both"/>
        <w:rPr>
          <w:rFonts w:ascii="Calibri" w:hAnsi="Calibri" w:cs="Calibri"/>
          <w:sz w:val="17"/>
          <w:szCs w:val="17"/>
        </w:rPr>
      </w:pPr>
      <w:r w:rsidRPr="002027C8">
        <w:rPr>
          <w:rFonts w:ascii="Calibri" w:hAnsi="Calibri" w:cs="Calibri"/>
          <w:sz w:val="17"/>
          <w:szCs w:val="17"/>
        </w:rPr>
        <w:t>proponowane zadanie publiczne będzie realizowane wyłącznie w zakresie działalności pożytku publicznego oferenta(-tów);</w:t>
      </w:r>
    </w:p>
    <w:p w:rsidR="00D66602" w:rsidRPr="002027C8" w:rsidRDefault="00D66602" w:rsidP="007E53D8">
      <w:pPr>
        <w:pStyle w:val="Tekstpodstawowy"/>
        <w:numPr>
          <w:ilvl w:val="0"/>
          <w:numId w:val="1"/>
        </w:numPr>
        <w:tabs>
          <w:tab w:val="left" w:pos="1205"/>
        </w:tabs>
        <w:kinsoku w:val="0"/>
        <w:overflowPunct w:val="0"/>
        <w:spacing w:before="3"/>
        <w:ind w:right="897"/>
        <w:jc w:val="both"/>
        <w:rPr>
          <w:rFonts w:ascii="Calibri" w:hAnsi="Calibri" w:cs="Calibri"/>
          <w:sz w:val="17"/>
          <w:szCs w:val="17"/>
        </w:rPr>
      </w:pPr>
      <w:r w:rsidRPr="002027C8">
        <w:rPr>
          <w:rFonts w:ascii="Calibri" w:hAnsi="Calibri" w:cs="Calibri"/>
          <w:sz w:val="17"/>
          <w:szCs w:val="17"/>
        </w:rPr>
        <w:t>pobieranie świadczeń pieniężnych będzie się odbywać wyłącznie w ramach prowadzonej odpłatnej działalności pożytku publicznego;</w:t>
      </w:r>
    </w:p>
    <w:p w:rsidR="00D66602" w:rsidRPr="002027C8" w:rsidRDefault="00D66602" w:rsidP="007E53D8">
      <w:pPr>
        <w:pStyle w:val="Tekstpodstawowy"/>
        <w:numPr>
          <w:ilvl w:val="0"/>
          <w:numId w:val="1"/>
        </w:numPr>
        <w:tabs>
          <w:tab w:val="left" w:pos="1175"/>
        </w:tabs>
        <w:kinsoku w:val="0"/>
        <w:overflowPunct w:val="0"/>
        <w:spacing w:before="3"/>
        <w:ind w:right="897"/>
        <w:jc w:val="both"/>
        <w:rPr>
          <w:rFonts w:ascii="Calibri" w:hAnsi="Calibri" w:cs="Calibri"/>
          <w:sz w:val="17"/>
          <w:szCs w:val="17"/>
        </w:rPr>
      </w:pPr>
      <w:r w:rsidRPr="002027C8">
        <w:rPr>
          <w:rFonts w:ascii="Calibri" w:hAnsi="Calibri" w:cs="Calibri"/>
          <w:sz w:val="17"/>
          <w:szCs w:val="17"/>
        </w:rPr>
        <w:t>oferent* / oferenci* składający niniejszą ofertę nie zalega(-ją)* / zalega(-ją)* z opłacaniem należności z tytułu zobowiązań podatkowych;</w:t>
      </w:r>
    </w:p>
    <w:p w:rsidR="00D66602" w:rsidRPr="002027C8" w:rsidRDefault="00D66602" w:rsidP="007E53D8">
      <w:pPr>
        <w:pStyle w:val="Tekstpodstawowy"/>
        <w:numPr>
          <w:ilvl w:val="0"/>
          <w:numId w:val="1"/>
        </w:numPr>
        <w:tabs>
          <w:tab w:val="left" w:pos="1175"/>
        </w:tabs>
        <w:kinsoku w:val="0"/>
        <w:overflowPunct w:val="0"/>
        <w:spacing w:before="3"/>
        <w:ind w:right="897"/>
        <w:jc w:val="both"/>
        <w:rPr>
          <w:rFonts w:ascii="Calibri" w:hAnsi="Calibri" w:cs="Calibri"/>
          <w:sz w:val="17"/>
          <w:szCs w:val="17"/>
        </w:rPr>
      </w:pPr>
      <w:r w:rsidRPr="002027C8">
        <w:rPr>
          <w:rFonts w:ascii="Calibri" w:hAnsi="Calibri" w:cs="Calibri"/>
          <w:sz w:val="17"/>
          <w:szCs w:val="17"/>
        </w:rPr>
        <w:t>oferent* / oferenci* składający niniejszą ofertę nie zalega(-ją)* / zalega(-ją)* z opłacaniem należności z tytułu składek na ubezpieczenia społeczne;</w:t>
      </w:r>
    </w:p>
    <w:p w:rsidR="00D66602" w:rsidRPr="002027C8" w:rsidRDefault="00D66602" w:rsidP="007E53D8">
      <w:pPr>
        <w:pStyle w:val="Tekstpodstawowy"/>
        <w:numPr>
          <w:ilvl w:val="0"/>
          <w:numId w:val="1"/>
        </w:numPr>
        <w:tabs>
          <w:tab w:val="left" w:pos="1175"/>
        </w:tabs>
        <w:kinsoku w:val="0"/>
        <w:overflowPunct w:val="0"/>
        <w:spacing w:before="3"/>
        <w:ind w:right="897"/>
        <w:jc w:val="both"/>
        <w:rPr>
          <w:rFonts w:ascii="Calibri" w:hAnsi="Calibri" w:cs="Calibri"/>
          <w:sz w:val="17"/>
          <w:szCs w:val="17"/>
        </w:rPr>
      </w:pPr>
      <w:r w:rsidRPr="002027C8">
        <w:rPr>
          <w:rFonts w:ascii="Calibri" w:hAnsi="Calibri" w:cs="Calibri"/>
          <w:sz w:val="17"/>
          <w:szCs w:val="17"/>
        </w:rPr>
        <w:t>dane zawarte w części II niniejszej oferty są zgodne z Krajowym Rejestrem Sądowym* / właściwą ewidencją*;</w:t>
      </w:r>
    </w:p>
    <w:p w:rsidR="00D66602" w:rsidRPr="002027C8" w:rsidRDefault="00D66602" w:rsidP="007E53D8">
      <w:pPr>
        <w:pStyle w:val="Tekstpodstawowy"/>
        <w:numPr>
          <w:ilvl w:val="0"/>
          <w:numId w:val="1"/>
        </w:numPr>
        <w:tabs>
          <w:tab w:val="left" w:pos="1175"/>
        </w:tabs>
        <w:kinsoku w:val="0"/>
        <w:overflowPunct w:val="0"/>
        <w:spacing w:before="3"/>
        <w:ind w:right="897"/>
        <w:jc w:val="both"/>
        <w:rPr>
          <w:rFonts w:ascii="Calibri" w:hAnsi="Calibri" w:cs="Calibri"/>
          <w:sz w:val="17"/>
          <w:szCs w:val="17"/>
        </w:rPr>
      </w:pPr>
      <w:r w:rsidRPr="002027C8">
        <w:rPr>
          <w:rFonts w:ascii="Calibri" w:hAnsi="Calibri" w:cs="Calibri"/>
          <w:sz w:val="17"/>
          <w:szCs w:val="17"/>
        </w:rPr>
        <w:t>wszystkie informacje podane w ofercie oraz załącznikach są zgodne z aktualnym stanem prawnym</w:t>
      </w:r>
      <w:r w:rsidR="002027C8">
        <w:rPr>
          <w:rFonts w:ascii="Calibri" w:hAnsi="Calibri" w:cs="Calibri"/>
          <w:sz w:val="17"/>
          <w:szCs w:val="17"/>
        </w:rPr>
        <w:t xml:space="preserve"> </w:t>
      </w:r>
      <w:r w:rsidRPr="002027C8">
        <w:rPr>
          <w:rFonts w:ascii="Calibri" w:hAnsi="Calibri" w:cs="Calibri"/>
          <w:sz w:val="17"/>
          <w:szCs w:val="17"/>
        </w:rPr>
        <w:t>i faktycznym;</w:t>
      </w:r>
    </w:p>
    <w:p w:rsidR="00D66602" w:rsidRPr="002027C8" w:rsidRDefault="00D66602" w:rsidP="007E53D8">
      <w:pPr>
        <w:pStyle w:val="Tekstpodstawowy"/>
        <w:numPr>
          <w:ilvl w:val="0"/>
          <w:numId w:val="1"/>
        </w:numPr>
        <w:tabs>
          <w:tab w:val="left" w:pos="1175"/>
        </w:tabs>
        <w:kinsoku w:val="0"/>
        <w:overflowPunct w:val="0"/>
        <w:spacing w:before="3" w:line="242" w:lineRule="auto"/>
        <w:ind w:right="897"/>
        <w:jc w:val="both"/>
        <w:rPr>
          <w:rFonts w:ascii="Calibri" w:hAnsi="Calibri" w:cs="Calibri"/>
          <w:sz w:val="17"/>
          <w:szCs w:val="17"/>
        </w:rPr>
      </w:pPr>
      <w:r w:rsidRPr="002027C8">
        <w:rPr>
          <w:rFonts w:ascii="Calibri" w:hAnsi="Calibri" w:cs="Calibri"/>
          <w:sz w:val="17"/>
          <w:szCs w:val="17"/>
        </w:rPr>
        <w:t>w zakresie związanym z otwartym konkursem ofert, w tym z gromadzeniem, przetwarzaniem i przekazywaniem danych osobowych, a także wprowadzaniem ich do systemów informatycznych, osoby, których dotyczą te dane, złożyły stosowne oświadczenia zgodnie z przepisami o ochronie danych osobowych.</w:t>
      </w:r>
    </w:p>
    <w:p w:rsidR="00D66602" w:rsidRPr="00F26D2B" w:rsidRDefault="00D66602">
      <w:pPr>
        <w:pStyle w:val="Tekstpodstawowy"/>
        <w:kinsoku w:val="0"/>
        <w:overflowPunct w:val="0"/>
        <w:ind w:left="0"/>
        <w:rPr>
          <w:rFonts w:ascii="Calibri" w:hAnsi="Calibri" w:cs="Calibri"/>
          <w:sz w:val="16"/>
          <w:szCs w:val="16"/>
        </w:rPr>
      </w:pPr>
    </w:p>
    <w:p w:rsidR="00D66602" w:rsidRPr="00F26D2B" w:rsidRDefault="00D66602">
      <w:pPr>
        <w:pStyle w:val="Tekstpodstawowy"/>
        <w:kinsoku w:val="0"/>
        <w:overflowPunct w:val="0"/>
        <w:spacing w:before="1"/>
        <w:ind w:left="0"/>
        <w:rPr>
          <w:rFonts w:ascii="Calibri" w:hAnsi="Calibri" w:cs="Calibri"/>
          <w:sz w:val="18"/>
          <w:szCs w:val="18"/>
        </w:rPr>
      </w:pPr>
    </w:p>
    <w:p w:rsidR="00D66602" w:rsidRPr="00F26D2B" w:rsidRDefault="00D66602">
      <w:pPr>
        <w:pStyle w:val="Tekstpodstawowy"/>
        <w:tabs>
          <w:tab w:val="left" w:pos="6154"/>
        </w:tabs>
        <w:kinsoku w:val="0"/>
        <w:overflowPunct w:val="0"/>
        <w:spacing w:line="219" w:lineRule="exact"/>
        <w:ind w:left="919"/>
        <w:rPr>
          <w:rFonts w:ascii="Calibri" w:hAnsi="Calibri" w:cs="Calibri"/>
          <w:sz w:val="18"/>
          <w:szCs w:val="18"/>
        </w:rPr>
      </w:pPr>
      <w:r w:rsidRPr="00F26D2B">
        <w:rPr>
          <w:rFonts w:ascii="Calibri" w:hAnsi="Calibri" w:cs="Calibri"/>
          <w:sz w:val="18"/>
          <w:szCs w:val="18"/>
        </w:rPr>
        <w:t>.................................................................</w:t>
      </w:r>
      <w:r w:rsidRPr="00F26D2B">
        <w:rPr>
          <w:rFonts w:ascii="Calibri" w:hAnsi="Calibri" w:cs="Calibri"/>
          <w:sz w:val="18"/>
          <w:szCs w:val="18"/>
        </w:rPr>
        <w:tab/>
        <w:t>Data    ........................................................</w:t>
      </w:r>
    </w:p>
    <w:p w:rsidR="00D66602" w:rsidRPr="00F26D2B" w:rsidRDefault="00D66602">
      <w:pPr>
        <w:pStyle w:val="Tekstpodstawowy"/>
        <w:kinsoku w:val="0"/>
        <w:overflowPunct w:val="0"/>
        <w:spacing w:line="219" w:lineRule="exact"/>
        <w:ind w:left="919"/>
        <w:rPr>
          <w:rFonts w:ascii="Calibri" w:hAnsi="Calibri" w:cs="Calibri"/>
          <w:sz w:val="18"/>
          <w:szCs w:val="18"/>
        </w:rPr>
      </w:pPr>
      <w:r w:rsidRPr="00F26D2B">
        <w:rPr>
          <w:rFonts w:ascii="Calibri" w:hAnsi="Calibri" w:cs="Calibri"/>
          <w:sz w:val="18"/>
          <w:szCs w:val="18"/>
        </w:rPr>
        <w:t>.................................................................</w:t>
      </w:r>
    </w:p>
    <w:p w:rsidR="00D66602" w:rsidRPr="00F26D2B" w:rsidRDefault="00D66602">
      <w:pPr>
        <w:pStyle w:val="Tekstpodstawowy"/>
        <w:kinsoku w:val="0"/>
        <w:overflowPunct w:val="0"/>
        <w:ind w:left="919"/>
        <w:rPr>
          <w:rFonts w:ascii="Calibri" w:hAnsi="Calibri" w:cs="Calibri"/>
          <w:sz w:val="18"/>
          <w:szCs w:val="18"/>
        </w:rPr>
      </w:pPr>
      <w:r w:rsidRPr="00F26D2B">
        <w:rPr>
          <w:rFonts w:ascii="Calibri" w:hAnsi="Calibri" w:cs="Calibri"/>
          <w:sz w:val="18"/>
          <w:szCs w:val="18"/>
        </w:rPr>
        <w:t>.................................................................</w:t>
      </w:r>
    </w:p>
    <w:p w:rsidR="00D66602" w:rsidRPr="002027C8" w:rsidRDefault="00D66602">
      <w:pPr>
        <w:pStyle w:val="Tekstpodstawowy"/>
        <w:kinsoku w:val="0"/>
        <w:overflowPunct w:val="0"/>
        <w:spacing w:before="4"/>
        <w:ind w:left="919"/>
        <w:rPr>
          <w:rFonts w:ascii="Calibri" w:hAnsi="Calibri" w:cs="Calibri"/>
          <w:sz w:val="15"/>
          <w:szCs w:val="15"/>
        </w:rPr>
      </w:pPr>
      <w:r w:rsidRPr="002027C8">
        <w:rPr>
          <w:rFonts w:ascii="Calibri" w:hAnsi="Calibri" w:cs="Calibri"/>
          <w:sz w:val="15"/>
          <w:szCs w:val="15"/>
        </w:rPr>
        <w:t>(podpis osoby upoważnionej lub podpisy</w:t>
      </w:r>
    </w:p>
    <w:p w:rsidR="00D66602" w:rsidRPr="002027C8" w:rsidRDefault="00D66602">
      <w:pPr>
        <w:pStyle w:val="Tekstpodstawowy"/>
        <w:kinsoku w:val="0"/>
        <w:overflowPunct w:val="0"/>
        <w:spacing w:before="4" w:line="248" w:lineRule="auto"/>
        <w:ind w:left="919" w:right="6288"/>
        <w:rPr>
          <w:rFonts w:ascii="Calibri" w:hAnsi="Calibri" w:cs="Calibri"/>
          <w:sz w:val="15"/>
          <w:szCs w:val="15"/>
        </w:rPr>
      </w:pPr>
      <w:r w:rsidRPr="002027C8">
        <w:rPr>
          <w:rFonts w:ascii="Calibri" w:hAnsi="Calibri" w:cs="Calibri"/>
          <w:sz w:val="15"/>
          <w:szCs w:val="15"/>
        </w:rPr>
        <w:t>osób upoważnionych do składania oświadczeń woli w imieniu oferentów)</w:t>
      </w:r>
    </w:p>
    <w:p w:rsidR="00D66602" w:rsidRPr="00F26D2B" w:rsidRDefault="00D66602" w:rsidP="004B5A5D">
      <w:pPr>
        <w:pStyle w:val="Tekstpodstawowy"/>
        <w:kinsoku w:val="0"/>
        <w:overflowPunct w:val="0"/>
        <w:spacing w:before="7"/>
        <w:ind w:left="0"/>
        <w:rPr>
          <w:rFonts w:ascii="Calibri" w:hAnsi="Calibri" w:cs="Calibri"/>
          <w:sz w:val="20"/>
          <w:szCs w:val="20"/>
        </w:rPr>
      </w:pPr>
    </w:p>
    <w:sectPr w:rsidR="00D66602" w:rsidRPr="00F26D2B" w:rsidSect="008F67D3">
      <w:headerReference w:type="default" r:id="rId8"/>
      <w:footerReference w:type="default" r:id="rId9"/>
      <w:pgSz w:w="11910" w:h="16840"/>
      <w:pgMar w:top="993" w:right="900" w:bottom="851" w:left="900" w:header="970" w:footer="68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0D39" w:rsidRDefault="00730D39">
      <w:r>
        <w:separator/>
      </w:r>
    </w:p>
  </w:endnote>
  <w:endnote w:type="continuationSeparator" w:id="0">
    <w:p w:rsidR="00730D39" w:rsidRDefault="00730D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5625" w:rsidRDefault="00B35625" w:rsidP="00D66602">
    <w:pPr>
      <w:pStyle w:val="Stopka"/>
      <w:ind w:right="896"/>
      <w:jc w:val="right"/>
    </w:pPr>
    <w:r w:rsidRPr="00F26D2B">
      <w:rPr>
        <w:color w:val="000000"/>
        <w:sz w:val="20"/>
        <w:szCs w:val="20"/>
      </w:rPr>
      <w:fldChar w:fldCharType="begin"/>
    </w:r>
    <w:r w:rsidRPr="00F26D2B">
      <w:rPr>
        <w:color w:val="000000"/>
        <w:sz w:val="20"/>
        <w:szCs w:val="20"/>
      </w:rPr>
      <w:instrText>PAGE \ * arabskie</w:instrText>
    </w:r>
    <w:r w:rsidRPr="00F26D2B">
      <w:rPr>
        <w:color w:val="000000"/>
        <w:sz w:val="20"/>
        <w:szCs w:val="20"/>
      </w:rPr>
      <w:fldChar w:fldCharType="separate"/>
    </w:r>
    <w:r w:rsidR="00954B61">
      <w:rPr>
        <w:noProof/>
        <w:color w:val="000000"/>
        <w:sz w:val="20"/>
        <w:szCs w:val="20"/>
      </w:rPr>
      <w:t>5</w:t>
    </w:r>
    <w:r w:rsidRPr="00F26D2B">
      <w:rPr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0D39" w:rsidRDefault="00730D39">
      <w:r>
        <w:separator/>
      </w:r>
    </w:p>
  </w:footnote>
  <w:footnote w:type="continuationSeparator" w:id="0">
    <w:p w:rsidR="00730D39" w:rsidRDefault="00730D39">
      <w:r>
        <w:continuationSeparator/>
      </w:r>
    </w:p>
  </w:footnote>
  <w:footnote w:id="1">
    <w:p w:rsidR="00D12FCB" w:rsidRDefault="00B35625" w:rsidP="00D66602">
      <w:pPr>
        <w:pStyle w:val="Tekstprzypisudolnego"/>
        <w:ind w:left="196" w:right="1605" w:hanging="196"/>
      </w:pPr>
      <w:r w:rsidRPr="00B35625">
        <w:rPr>
          <w:rStyle w:val="Odwoanieprzypisudolnego"/>
          <w:sz w:val="18"/>
        </w:rPr>
        <w:footnoteRef/>
      </w:r>
      <w:r w:rsidRPr="00B35625">
        <w:rPr>
          <w:sz w:val="18"/>
        </w:rPr>
        <w:tab/>
      </w:r>
      <w:r>
        <w:rPr>
          <w:rFonts w:ascii="Calibri" w:hAnsi="Calibri" w:cs="Calibri"/>
          <w:spacing w:val="-1"/>
          <w:sz w:val="16"/>
          <w:szCs w:val="16"/>
        </w:rPr>
        <w:t>Wypełnić</w:t>
      </w:r>
      <w:r>
        <w:rPr>
          <w:rFonts w:ascii="Calibri" w:hAnsi="Calibri" w:cs="Calibri"/>
          <w:spacing w:val="6"/>
          <w:sz w:val="16"/>
          <w:szCs w:val="16"/>
        </w:rPr>
        <w:t xml:space="preserve"> </w:t>
      </w:r>
      <w:r>
        <w:rPr>
          <w:rFonts w:ascii="Calibri" w:hAnsi="Calibri" w:cs="Calibri"/>
          <w:spacing w:val="-1"/>
          <w:sz w:val="16"/>
          <w:szCs w:val="16"/>
        </w:rPr>
        <w:t>jedynie</w:t>
      </w:r>
      <w:r>
        <w:rPr>
          <w:rFonts w:ascii="Calibri" w:hAnsi="Calibri" w:cs="Calibri"/>
          <w:spacing w:val="6"/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</w:rPr>
        <w:t>w</w:t>
      </w:r>
      <w:r>
        <w:rPr>
          <w:rFonts w:ascii="Calibri" w:hAnsi="Calibri" w:cs="Calibri"/>
          <w:spacing w:val="6"/>
          <w:sz w:val="16"/>
          <w:szCs w:val="16"/>
        </w:rPr>
        <w:t xml:space="preserve"> </w:t>
      </w:r>
      <w:r>
        <w:rPr>
          <w:rFonts w:ascii="Calibri" w:hAnsi="Calibri" w:cs="Calibri"/>
          <w:spacing w:val="-1"/>
          <w:sz w:val="16"/>
          <w:szCs w:val="16"/>
        </w:rPr>
        <w:t>przypadku,</w:t>
      </w:r>
      <w:r>
        <w:rPr>
          <w:rFonts w:ascii="Calibri" w:hAnsi="Calibri" w:cs="Calibri"/>
          <w:spacing w:val="9"/>
          <w:sz w:val="16"/>
          <w:szCs w:val="16"/>
        </w:rPr>
        <w:t xml:space="preserve"> </w:t>
      </w:r>
      <w:r>
        <w:rPr>
          <w:rFonts w:ascii="Calibri" w:hAnsi="Calibri" w:cs="Calibri"/>
          <w:spacing w:val="-1"/>
          <w:sz w:val="16"/>
          <w:szCs w:val="16"/>
        </w:rPr>
        <w:t>gdy</w:t>
      </w:r>
      <w:r>
        <w:rPr>
          <w:rFonts w:ascii="Calibri" w:hAnsi="Calibri" w:cs="Calibri"/>
          <w:spacing w:val="5"/>
          <w:sz w:val="16"/>
          <w:szCs w:val="16"/>
        </w:rPr>
        <w:t xml:space="preserve"> </w:t>
      </w:r>
      <w:r>
        <w:rPr>
          <w:rFonts w:ascii="Calibri" w:hAnsi="Calibri" w:cs="Calibri"/>
          <w:spacing w:val="-1"/>
          <w:sz w:val="16"/>
          <w:szCs w:val="16"/>
        </w:rPr>
        <w:t>oferta</w:t>
      </w:r>
      <w:r>
        <w:rPr>
          <w:rFonts w:ascii="Calibri" w:hAnsi="Calibri" w:cs="Calibri"/>
          <w:spacing w:val="5"/>
          <w:sz w:val="16"/>
          <w:szCs w:val="16"/>
        </w:rPr>
        <w:t xml:space="preserve"> </w:t>
      </w:r>
      <w:r>
        <w:rPr>
          <w:rFonts w:ascii="Calibri" w:hAnsi="Calibri" w:cs="Calibri"/>
          <w:spacing w:val="-1"/>
          <w:sz w:val="16"/>
          <w:szCs w:val="16"/>
        </w:rPr>
        <w:t>została</w:t>
      </w:r>
      <w:r>
        <w:rPr>
          <w:rFonts w:ascii="Calibri" w:hAnsi="Calibri" w:cs="Calibri"/>
          <w:spacing w:val="4"/>
          <w:sz w:val="16"/>
          <w:szCs w:val="16"/>
        </w:rPr>
        <w:t xml:space="preserve"> </w:t>
      </w:r>
      <w:r>
        <w:rPr>
          <w:rFonts w:ascii="Calibri" w:hAnsi="Calibri" w:cs="Calibri"/>
          <w:spacing w:val="-1"/>
          <w:sz w:val="16"/>
          <w:szCs w:val="16"/>
        </w:rPr>
        <w:t>złożona</w:t>
      </w:r>
      <w:r>
        <w:rPr>
          <w:rFonts w:ascii="Calibri" w:hAnsi="Calibri" w:cs="Calibri"/>
          <w:spacing w:val="3"/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</w:rPr>
        <w:t>w</w:t>
      </w:r>
      <w:r>
        <w:rPr>
          <w:rFonts w:ascii="Calibri" w:hAnsi="Calibri" w:cs="Calibri"/>
          <w:spacing w:val="6"/>
          <w:sz w:val="16"/>
          <w:szCs w:val="16"/>
        </w:rPr>
        <w:t xml:space="preserve"> </w:t>
      </w:r>
      <w:r>
        <w:rPr>
          <w:rFonts w:ascii="Calibri" w:hAnsi="Calibri" w:cs="Calibri"/>
          <w:spacing w:val="-1"/>
          <w:sz w:val="16"/>
          <w:szCs w:val="16"/>
        </w:rPr>
        <w:t>związku</w:t>
      </w:r>
      <w:r>
        <w:rPr>
          <w:rFonts w:ascii="Calibri" w:hAnsi="Calibri" w:cs="Calibri"/>
          <w:spacing w:val="5"/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</w:rPr>
        <w:t>z</w:t>
      </w:r>
      <w:r>
        <w:rPr>
          <w:rFonts w:ascii="Calibri" w:hAnsi="Calibri" w:cs="Calibri"/>
          <w:spacing w:val="6"/>
          <w:sz w:val="16"/>
          <w:szCs w:val="16"/>
        </w:rPr>
        <w:t xml:space="preserve"> </w:t>
      </w:r>
      <w:r>
        <w:rPr>
          <w:rFonts w:ascii="Calibri" w:hAnsi="Calibri" w:cs="Calibri"/>
          <w:spacing w:val="-1"/>
          <w:sz w:val="16"/>
          <w:szCs w:val="16"/>
        </w:rPr>
        <w:t>ogłoszonym</w:t>
      </w:r>
      <w:r>
        <w:rPr>
          <w:rFonts w:ascii="Calibri" w:hAnsi="Calibri" w:cs="Calibri"/>
          <w:spacing w:val="7"/>
          <w:sz w:val="16"/>
          <w:szCs w:val="16"/>
        </w:rPr>
        <w:t xml:space="preserve"> </w:t>
      </w:r>
      <w:r>
        <w:rPr>
          <w:rFonts w:ascii="Calibri" w:hAnsi="Calibri" w:cs="Calibri"/>
          <w:spacing w:val="-1"/>
          <w:sz w:val="16"/>
          <w:szCs w:val="16"/>
        </w:rPr>
        <w:t>przez</w:t>
      </w:r>
      <w:r>
        <w:rPr>
          <w:rFonts w:ascii="Calibri" w:hAnsi="Calibri" w:cs="Calibri"/>
          <w:spacing w:val="4"/>
          <w:sz w:val="16"/>
          <w:szCs w:val="16"/>
        </w:rPr>
        <w:t xml:space="preserve"> </w:t>
      </w:r>
      <w:r>
        <w:rPr>
          <w:rFonts w:ascii="Calibri" w:hAnsi="Calibri" w:cs="Calibri"/>
          <w:spacing w:val="-1"/>
          <w:sz w:val="16"/>
          <w:szCs w:val="16"/>
        </w:rPr>
        <w:t>organ</w:t>
      </w:r>
      <w:r>
        <w:rPr>
          <w:rFonts w:ascii="Calibri" w:hAnsi="Calibri" w:cs="Calibri"/>
          <w:spacing w:val="4"/>
          <w:sz w:val="16"/>
          <w:szCs w:val="16"/>
        </w:rPr>
        <w:t xml:space="preserve"> </w:t>
      </w:r>
      <w:r>
        <w:rPr>
          <w:rFonts w:ascii="Calibri" w:hAnsi="Calibri" w:cs="Calibri"/>
          <w:spacing w:val="-1"/>
          <w:sz w:val="16"/>
          <w:szCs w:val="16"/>
        </w:rPr>
        <w:t>otwartym</w:t>
      </w:r>
      <w:r>
        <w:rPr>
          <w:rFonts w:ascii="Calibri" w:hAnsi="Calibri" w:cs="Calibri"/>
          <w:spacing w:val="7"/>
          <w:sz w:val="16"/>
          <w:szCs w:val="16"/>
        </w:rPr>
        <w:t xml:space="preserve"> </w:t>
      </w:r>
      <w:r>
        <w:rPr>
          <w:rFonts w:ascii="Calibri" w:hAnsi="Calibri" w:cs="Calibri"/>
          <w:spacing w:val="-1"/>
          <w:sz w:val="16"/>
          <w:szCs w:val="16"/>
        </w:rPr>
        <w:t>konkursem</w:t>
      </w:r>
      <w:r>
        <w:rPr>
          <w:rFonts w:ascii="Calibri" w:hAnsi="Calibri" w:cs="Calibri"/>
          <w:spacing w:val="6"/>
          <w:sz w:val="16"/>
          <w:szCs w:val="16"/>
        </w:rPr>
        <w:t xml:space="preserve"> </w:t>
      </w:r>
      <w:r>
        <w:rPr>
          <w:rFonts w:ascii="Calibri" w:hAnsi="Calibri" w:cs="Calibri"/>
          <w:spacing w:val="-1"/>
          <w:sz w:val="16"/>
          <w:szCs w:val="16"/>
        </w:rPr>
        <w:t>ofert.</w:t>
      </w:r>
      <w:r>
        <w:rPr>
          <w:rFonts w:ascii="Calibri" w:hAnsi="Calibri" w:cs="Calibri"/>
          <w:spacing w:val="90"/>
          <w:w w:val="101"/>
          <w:sz w:val="16"/>
          <w:szCs w:val="16"/>
        </w:rPr>
        <w:t xml:space="preserve"> </w:t>
      </w:r>
      <w:r>
        <w:rPr>
          <w:rFonts w:ascii="Calibri" w:hAnsi="Calibri" w:cs="Calibri"/>
          <w:spacing w:val="-1"/>
          <w:sz w:val="16"/>
          <w:szCs w:val="16"/>
        </w:rPr>
        <w:t>Należy</w:t>
      </w:r>
      <w:r>
        <w:rPr>
          <w:rFonts w:ascii="Calibri" w:hAnsi="Calibri" w:cs="Calibri"/>
          <w:spacing w:val="19"/>
          <w:sz w:val="16"/>
          <w:szCs w:val="16"/>
        </w:rPr>
        <w:t xml:space="preserve"> </w:t>
      </w:r>
      <w:r>
        <w:rPr>
          <w:rFonts w:ascii="Calibri" w:hAnsi="Calibri" w:cs="Calibri"/>
          <w:spacing w:val="-1"/>
          <w:sz w:val="16"/>
          <w:szCs w:val="16"/>
        </w:rPr>
        <w:t>wskazać</w:t>
      </w:r>
      <w:r>
        <w:rPr>
          <w:rFonts w:ascii="Calibri" w:hAnsi="Calibri" w:cs="Calibri"/>
          <w:spacing w:val="21"/>
          <w:sz w:val="16"/>
          <w:szCs w:val="16"/>
        </w:rPr>
        <w:t xml:space="preserve"> </w:t>
      </w:r>
      <w:r>
        <w:rPr>
          <w:rFonts w:ascii="Calibri" w:hAnsi="Calibri" w:cs="Calibri"/>
          <w:spacing w:val="-1"/>
          <w:sz w:val="16"/>
          <w:szCs w:val="16"/>
        </w:rPr>
        <w:t>rodzaj</w:t>
      </w:r>
      <w:r>
        <w:rPr>
          <w:rFonts w:ascii="Calibri" w:hAnsi="Calibri" w:cs="Calibri"/>
          <w:spacing w:val="20"/>
          <w:sz w:val="16"/>
          <w:szCs w:val="16"/>
        </w:rPr>
        <w:t xml:space="preserve"> </w:t>
      </w:r>
      <w:r>
        <w:rPr>
          <w:rFonts w:ascii="Calibri" w:hAnsi="Calibri" w:cs="Calibri"/>
          <w:spacing w:val="-1"/>
          <w:sz w:val="16"/>
          <w:szCs w:val="16"/>
        </w:rPr>
        <w:t>zadania,</w:t>
      </w:r>
      <w:r>
        <w:rPr>
          <w:rFonts w:ascii="Calibri" w:hAnsi="Calibri" w:cs="Calibri"/>
          <w:spacing w:val="21"/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</w:rPr>
        <w:t>o</w:t>
      </w:r>
      <w:r>
        <w:rPr>
          <w:rFonts w:ascii="Calibri" w:hAnsi="Calibri" w:cs="Calibri"/>
          <w:spacing w:val="21"/>
          <w:sz w:val="16"/>
          <w:szCs w:val="16"/>
        </w:rPr>
        <w:t xml:space="preserve"> </w:t>
      </w:r>
      <w:r>
        <w:rPr>
          <w:rFonts w:ascii="Calibri" w:hAnsi="Calibri" w:cs="Calibri"/>
          <w:spacing w:val="-1"/>
          <w:sz w:val="16"/>
          <w:szCs w:val="16"/>
        </w:rPr>
        <w:t>którym</w:t>
      </w:r>
      <w:r>
        <w:rPr>
          <w:rFonts w:ascii="Calibri" w:hAnsi="Calibri" w:cs="Calibri"/>
          <w:spacing w:val="21"/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</w:rPr>
        <w:t>mowa</w:t>
      </w:r>
      <w:r>
        <w:rPr>
          <w:rFonts w:ascii="Calibri" w:hAnsi="Calibri" w:cs="Calibri"/>
          <w:spacing w:val="18"/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</w:rPr>
        <w:t>w</w:t>
      </w:r>
      <w:r>
        <w:rPr>
          <w:rFonts w:ascii="Calibri" w:hAnsi="Calibri" w:cs="Calibri"/>
          <w:spacing w:val="21"/>
          <w:sz w:val="16"/>
          <w:szCs w:val="16"/>
        </w:rPr>
        <w:t xml:space="preserve"> </w:t>
      </w:r>
      <w:r>
        <w:rPr>
          <w:rFonts w:ascii="Calibri" w:hAnsi="Calibri" w:cs="Calibri"/>
          <w:spacing w:val="-1"/>
          <w:sz w:val="16"/>
          <w:szCs w:val="16"/>
        </w:rPr>
        <w:t>art.</w:t>
      </w:r>
      <w:r>
        <w:rPr>
          <w:rFonts w:ascii="Calibri" w:hAnsi="Calibri" w:cs="Calibri"/>
          <w:spacing w:val="19"/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</w:rPr>
        <w:t>13</w:t>
      </w:r>
      <w:r>
        <w:rPr>
          <w:rFonts w:ascii="Calibri" w:hAnsi="Calibri" w:cs="Calibri"/>
          <w:spacing w:val="20"/>
          <w:sz w:val="16"/>
          <w:szCs w:val="16"/>
        </w:rPr>
        <w:t xml:space="preserve"> </w:t>
      </w:r>
      <w:r>
        <w:rPr>
          <w:rFonts w:ascii="Calibri" w:hAnsi="Calibri" w:cs="Calibri"/>
          <w:spacing w:val="-1"/>
          <w:sz w:val="16"/>
          <w:szCs w:val="16"/>
        </w:rPr>
        <w:t>ust.</w:t>
      </w:r>
      <w:r>
        <w:rPr>
          <w:rFonts w:ascii="Calibri" w:hAnsi="Calibri" w:cs="Calibri"/>
          <w:spacing w:val="20"/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</w:rPr>
        <w:t>2</w:t>
      </w:r>
      <w:r>
        <w:rPr>
          <w:rFonts w:ascii="Calibri" w:hAnsi="Calibri" w:cs="Calibri"/>
          <w:spacing w:val="22"/>
          <w:sz w:val="16"/>
          <w:szCs w:val="16"/>
        </w:rPr>
        <w:t xml:space="preserve"> </w:t>
      </w:r>
      <w:r>
        <w:rPr>
          <w:rFonts w:ascii="Calibri" w:hAnsi="Calibri" w:cs="Calibri"/>
          <w:spacing w:val="-1"/>
          <w:sz w:val="16"/>
          <w:szCs w:val="16"/>
        </w:rPr>
        <w:t>pkt</w:t>
      </w:r>
      <w:r>
        <w:rPr>
          <w:rFonts w:ascii="Calibri" w:hAnsi="Calibri" w:cs="Calibri"/>
          <w:spacing w:val="20"/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</w:rPr>
        <w:t>1</w:t>
      </w:r>
      <w:r>
        <w:rPr>
          <w:rFonts w:ascii="Calibri" w:hAnsi="Calibri" w:cs="Calibri"/>
          <w:spacing w:val="22"/>
          <w:sz w:val="16"/>
          <w:szCs w:val="16"/>
        </w:rPr>
        <w:t xml:space="preserve"> </w:t>
      </w:r>
      <w:r>
        <w:rPr>
          <w:rFonts w:ascii="Calibri" w:hAnsi="Calibri" w:cs="Calibri"/>
          <w:spacing w:val="-1"/>
          <w:sz w:val="16"/>
          <w:szCs w:val="16"/>
        </w:rPr>
        <w:t>ustawy</w:t>
      </w:r>
      <w:r>
        <w:rPr>
          <w:rFonts w:ascii="Calibri" w:hAnsi="Calibri" w:cs="Calibri"/>
          <w:spacing w:val="20"/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</w:rPr>
        <w:t>z</w:t>
      </w:r>
      <w:r>
        <w:rPr>
          <w:rFonts w:ascii="Calibri" w:hAnsi="Calibri" w:cs="Calibri"/>
          <w:spacing w:val="21"/>
          <w:sz w:val="16"/>
          <w:szCs w:val="16"/>
        </w:rPr>
        <w:t xml:space="preserve"> </w:t>
      </w:r>
      <w:r>
        <w:rPr>
          <w:rFonts w:ascii="Calibri" w:hAnsi="Calibri" w:cs="Calibri"/>
          <w:spacing w:val="-1"/>
          <w:sz w:val="16"/>
          <w:szCs w:val="16"/>
        </w:rPr>
        <w:t>dnia</w:t>
      </w:r>
      <w:r>
        <w:rPr>
          <w:rFonts w:ascii="Calibri" w:hAnsi="Calibri" w:cs="Calibri"/>
          <w:spacing w:val="23"/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</w:rPr>
        <w:t>24</w:t>
      </w:r>
      <w:r>
        <w:rPr>
          <w:rFonts w:ascii="Calibri" w:hAnsi="Calibri" w:cs="Calibri"/>
          <w:spacing w:val="20"/>
          <w:sz w:val="16"/>
          <w:szCs w:val="16"/>
        </w:rPr>
        <w:t xml:space="preserve"> </w:t>
      </w:r>
      <w:r>
        <w:rPr>
          <w:rFonts w:ascii="Calibri" w:hAnsi="Calibri" w:cs="Calibri"/>
          <w:spacing w:val="-1"/>
          <w:sz w:val="16"/>
          <w:szCs w:val="16"/>
        </w:rPr>
        <w:t>kwietnia</w:t>
      </w:r>
      <w:r>
        <w:rPr>
          <w:rFonts w:ascii="Calibri" w:hAnsi="Calibri" w:cs="Calibri"/>
          <w:spacing w:val="19"/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</w:rPr>
        <w:t>2003</w:t>
      </w:r>
      <w:r>
        <w:rPr>
          <w:rFonts w:ascii="Calibri" w:hAnsi="Calibri" w:cs="Calibri"/>
          <w:spacing w:val="20"/>
          <w:sz w:val="16"/>
          <w:szCs w:val="16"/>
        </w:rPr>
        <w:t xml:space="preserve"> </w:t>
      </w:r>
      <w:r>
        <w:rPr>
          <w:rFonts w:ascii="Calibri" w:hAnsi="Calibri" w:cs="Calibri"/>
          <w:spacing w:val="-1"/>
          <w:sz w:val="16"/>
          <w:szCs w:val="16"/>
        </w:rPr>
        <w:t>r.</w:t>
      </w:r>
      <w:r>
        <w:rPr>
          <w:rFonts w:ascii="Calibri" w:hAnsi="Calibri" w:cs="Calibri"/>
          <w:spacing w:val="23"/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</w:rPr>
        <w:t>o</w:t>
      </w:r>
      <w:r>
        <w:rPr>
          <w:rFonts w:ascii="Calibri" w:hAnsi="Calibri" w:cs="Calibri"/>
          <w:spacing w:val="21"/>
          <w:sz w:val="16"/>
          <w:szCs w:val="16"/>
        </w:rPr>
        <w:t xml:space="preserve"> </w:t>
      </w:r>
      <w:r>
        <w:rPr>
          <w:rFonts w:ascii="Calibri" w:hAnsi="Calibri" w:cs="Calibri"/>
          <w:spacing w:val="-1"/>
          <w:sz w:val="16"/>
          <w:szCs w:val="16"/>
        </w:rPr>
        <w:t>działalności</w:t>
      </w:r>
      <w:r>
        <w:rPr>
          <w:rFonts w:ascii="Calibri" w:hAnsi="Calibri" w:cs="Calibri"/>
          <w:spacing w:val="85"/>
          <w:w w:val="101"/>
          <w:sz w:val="16"/>
          <w:szCs w:val="16"/>
        </w:rPr>
        <w:t xml:space="preserve"> </w:t>
      </w:r>
      <w:r>
        <w:rPr>
          <w:rFonts w:ascii="Calibri" w:hAnsi="Calibri" w:cs="Calibri"/>
          <w:spacing w:val="-1"/>
          <w:sz w:val="16"/>
          <w:szCs w:val="16"/>
        </w:rPr>
        <w:t>pożytku</w:t>
      </w:r>
      <w:r>
        <w:rPr>
          <w:rFonts w:ascii="Calibri" w:hAnsi="Calibri" w:cs="Calibri"/>
          <w:spacing w:val="3"/>
          <w:sz w:val="16"/>
          <w:szCs w:val="16"/>
        </w:rPr>
        <w:t xml:space="preserve"> </w:t>
      </w:r>
      <w:r>
        <w:rPr>
          <w:rFonts w:ascii="Calibri" w:hAnsi="Calibri" w:cs="Calibri"/>
          <w:spacing w:val="-1"/>
          <w:sz w:val="16"/>
          <w:szCs w:val="16"/>
        </w:rPr>
        <w:t>publicznego</w:t>
      </w:r>
      <w:r>
        <w:rPr>
          <w:rFonts w:ascii="Calibri" w:hAnsi="Calibri" w:cs="Calibri"/>
          <w:spacing w:val="6"/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</w:rPr>
        <w:t>i</w:t>
      </w:r>
      <w:r>
        <w:rPr>
          <w:rFonts w:ascii="Calibri" w:hAnsi="Calibri" w:cs="Calibri"/>
          <w:spacing w:val="5"/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</w:rPr>
        <w:t>o</w:t>
      </w:r>
      <w:r>
        <w:rPr>
          <w:rFonts w:ascii="Calibri" w:hAnsi="Calibri" w:cs="Calibri"/>
          <w:spacing w:val="7"/>
          <w:sz w:val="16"/>
          <w:szCs w:val="16"/>
        </w:rPr>
        <w:t xml:space="preserve"> </w:t>
      </w:r>
      <w:r>
        <w:rPr>
          <w:rFonts w:ascii="Calibri" w:hAnsi="Calibri" w:cs="Calibri"/>
          <w:spacing w:val="-1"/>
          <w:sz w:val="16"/>
          <w:szCs w:val="16"/>
        </w:rPr>
        <w:t>wolontariacie,</w:t>
      </w:r>
      <w:r>
        <w:rPr>
          <w:rFonts w:ascii="Calibri" w:hAnsi="Calibri" w:cs="Calibri"/>
          <w:spacing w:val="6"/>
          <w:sz w:val="16"/>
          <w:szCs w:val="16"/>
        </w:rPr>
        <w:t xml:space="preserve"> </w:t>
      </w:r>
      <w:r>
        <w:rPr>
          <w:rFonts w:ascii="Calibri" w:hAnsi="Calibri" w:cs="Calibri"/>
          <w:spacing w:val="-1"/>
          <w:sz w:val="16"/>
          <w:szCs w:val="16"/>
        </w:rPr>
        <w:t>wynikający</w:t>
      </w:r>
      <w:r>
        <w:rPr>
          <w:rFonts w:ascii="Calibri" w:hAnsi="Calibri" w:cs="Calibri"/>
          <w:spacing w:val="5"/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</w:rPr>
        <w:t>z</w:t>
      </w:r>
      <w:r>
        <w:rPr>
          <w:rFonts w:ascii="Calibri" w:hAnsi="Calibri" w:cs="Calibri"/>
          <w:spacing w:val="7"/>
          <w:sz w:val="16"/>
          <w:szCs w:val="16"/>
        </w:rPr>
        <w:t xml:space="preserve"> </w:t>
      </w:r>
      <w:r>
        <w:rPr>
          <w:rFonts w:ascii="Calibri" w:hAnsi="Calibri" w:cs="Calibri"/>
          <w:spacing w:val="-1"/>
          <w:sz w:val="16"/>
          <w:szCs w:val="16"/>
        </w:rPr>
        <w:t>ogłoszenia</w:t>
      </w:r>
      <w:r>
        <w:rPr>
          <w:rFonts w:ascii="Calibri" w:hAnsi="Calibri" w:cs="Calibri"/>
          <w:spacing w:val="5"/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</w:rPr>
        <w:t>o</w:t>
      </w:r>
      <w:r>
        <w:rPr>
          <w:rFonts w:ascii="Calibri" w:hAnsi="Calibri" w:cs="Calibri"/>
          <w:spacing w:val="6"/>
          <w:sz w:val="16"/>
          <w:szCs w:val="16"/>
        </w:rPr>
        <w:t xml:space="preserve"> </w:t>
      </w:r>
      <w:r>
        <w:rPr>
          <w:rFonts w:ascii="Calibri" w:hAnsi="Calibri" w:cs="Calibri"/>
          <w:spacing w:val="-1"/>
          <w:sz w:val="16"/>
          <w:szCs w:val="16"/>
        </w:rPr>
        <w:t>otwartym</w:t>
      </w:r>
      <w:r>
        <w:rPr>
          <w:rFonts w:ascii="Calibri" w:hAnsi="Calibri" w:cs="Calibri"/>
          <w:spacing w:val="5"/>
          <w:sz w:val="16"/>
          <w:szCs w:val="16"/>
        </w:rPr>
        <w:t xml:space="preserve"> </w:t>
      </w:r>
      <w:r>
        <w:rPr>
          <w:rFonts w:ascii="Calibri" w:hAnsi="Calibri" w:cs="Calibri"/>
          <w:spacing w:val="-1"/>
          <w:sz w:val="16"/>
          <w:szCs w:val="16"/>
        </w:rPr>
        <w:t>konkursie</w:t>
      </w:r>
      <w:r>
        <w:rPr>
          <w:rFonts w:ascii="Calibri" w:hAnsi="Calibri" w:cs="Calibri"/>
          <w:spacing w:val="4"/>
          <w:sz w:val="16"/>
          <w:szCs w:val="16"/>
        </w:rPr>
        <w:t xml:space="preserve"> </w:t>
      </w:r>
      <w:r>
        <w:rPr>
          <w:rFonts w:ascii="Calibri" w:hAnsi="Calibri" w:cs="Calibri"/>
          <w:spacing w:val="-1"/>
          <w:sz w:val="16"/>
          <w:szCs w:val="16"/>
        </w:rPr>
        <w:t>ofert.</w:t>
      </w:r>
    </w:p>
  </w:footnote>
  <w:footnote w:id="2">
    <w:p w:rsidR="00D12FCB" w:rsidRDefault="00B35625" w:rsidP="00F26D2B">
      <w:pPr>
        <w:pStyle w:val="Tekstprzypisudolnego"/>
        <w:ind w:left="196" w:right="329" w:hanging="196"/>
      </w:pPr>
      <w:r w:rsidRPr="00B35625">
        <w:rPr>
          <w:rStyle w:val="Odwoanieprzypisudolnego"/>
          <w:sz w:val="18"/>
        </w:rPr>
        <w:footnoteRef/>
      </w:r>
      <w:r w:rsidRPr="00B35625">
        <w:rPr>
          <w:sz w:val="18"/>
        </w:rPr>
        <w:tab/>
      </w:r>
      <w:r w:rsidRPr="00F26D2B">
        <w:rPr>
          <w:rFonts w:ascii="Calibri" w:hAnsi="Calibri" w:cs="Calibri"/>
          <w:spacing w:val="-1"/>
          <w:sz w:val="16"/>
          <w:szCs w:val="16"/>
        </w:rPr>
        <w:t>Dotyczy</w:t>
      </w:r>
      <w:r w:rsidRPr="00F26D2B">
        <w:rPr>
          <w:rFonts w:ascii="Calibri" w:hAnsi="Calibri" w:cs="Calibri"/>
          <w:sz w:val="16"/>
          <w:szCs w:val="16"/>
        </w:rPr>
        <w:t xml:space="preserve"> zakresu działania tej części zadania, która będzie realizowana przez podmiot niebędący stroną umowy, o którym mowa w art. 16 ust. 4 ustawy z dnia 24 kwietnia 2003  r. o działalności pożytku publicznego i o wolontariacie.</w:t>
      </w:r>
    </w:p>
  </w:footnote>
  <w:footnote w:id="3">
    <w:p w:rsidR="00D12FCB" w:rsidRDefault="00B35625" w:rsidP="00F26D2B">
      <w:pPr>
        <w:pStyle w:val="Tekstprzypisudolnego"/>
        <w:ind w:left="196" w:right="329" w:hanging="196"/>
      </w:pPr>
      <w:r w:rsidRPr="00B35625">
        <w:rPr>
          <w:rStyle w:val="Odwoanieprzypisudolnego"/>
          <w:sz w:val="18"/>
        </w:rPr>
        <w:footnoteRef/>
      </w:r>
      <w:r w:rsidRPr="00B35625">
        <w:rPr>
          <w:sz w:val="18"/>
        </w:rPr>
        <w:tab/>
      </w:r>
      <w:r w:rsidRPr="00F26D2B">
        <w:rPr>
          <w:rFonts w:ascii="Calibri" w:hAnsi="Calibri" w:cs="Calibri"/>
          <w:spacing w:val="-1"/>
          <w:sz w:val="16"/>
          <w:szCs w:val="16"/>
        </w:rPr>
        <w:t>Organ</w:t>
      </w:r>
      <w:r w:rsidRPr="00F26D2B">
        <w:rPr>
          <w:rFonts w:ascii="Calibri" w:hAnsi="Calibri" w:cs="Calibri"/>
          <w:sz w:val="16"/>
          <w:szCs w:val="16"/>
        </w:rPr>
        <w:t xml:space="preserve"> w ogłoszeniu o otwartym konkursie ofert może odstąpić od wymogu składania dodatkowych informacji dotyczących rezultatów w realizacji zadania publicznego, jeżeli rodzaj zadania uniemożliwia ich określenie.</w:t>
      </w:r>
    </w:p>
  </w:footnote>
  <w:footnote w:id="4">
    <w:p w:rsidR="00D12FCB" w:rsidRDefault="00B35625">
      <w:pPr>
        <w:pStyle w:val="Tekstprzypisudolnego"/>
      </w:pPr>
      <w:r w:rsidRPr="002027C8">
        <w:rPr>
          <w:rStyle w:val="Odwoanieprzypisudolnego"/>
          <w:sz w:val="18"/>
        </w:rPr>
        <w:footnoteRef/>
      </w:r>
      <w:r>
        <w:t xml:space="preserve"> </w:t>
      </w:r>
      <w:r w:rsidR="00DD1D7D" w:rsidRPr="00F26D2B">
        <w:rPr>
          <w:rFonts w:ascii="Calibri" w:hAnsi="Calibri" w:cs="Calibri"/>
          <w:sz w:val="16"/>
          <w:szCs w:val="16"/>
        </w:rPr>
        <w:t>Tabelę należy rozszerzyć w przypadku realizacji oferty w dłuższym okresie.</w:t>
      </w:r>
    </w:p>
  </w:footnote>
  <w:footnote w:id="5">
    <w:p w:rsidR="00D12FCB" w:rsidRDefault="00DD1D7D">
      <w:pPr>
        <w:pStyle w:val="Tekstprzypisudolnego"/>
      </w:pPr>
      <w:r w:rsidRPr="002027C8">
        <w:rPr>
          <w:rStyle w:val="Odwoanieprzypisudolnego"/>
          <w:sz w:val="18"/>
        </w:rPr>
        <w:footnoteRef/>
      </w:r>
      <w:r>
        <w:t xml:space="preserve"> </w:t>
      </w:r>
      <w:r w:rsidRPr="00F26D2B">
        <w:rPr>
          <w:rFonts w:ascii="Calibri" w:hAnsi="Calibri" w:cs="Calibri"/>
          <w:sz w:val="16"/>
          <w:szCs w:val="16"/>
        </w:rPr>
        <w:t>Suma pól 3.1. i 3.2.</w:t>
      </w:r>
    </w:p>
  </w:footnote>
  <w:footnote w:id="6">
    <w:p w:rsidR="00D12FCB" w:rsidRDefault="00DD1D7D">
      <w:pPr>
        <w:pStyle w:val="Tekstprzypisudolnego"/>
      </w:pPr>
      <w:r w:rsidRPr="002027C8">
        <w:rPr>
          <w:rStyle w:val="Odwoanieprzypisudolnego"/>
          <w:sz w:val="18"/>
        </w:rPr>
        <w:footnoteRef/>
      </w:r>
      <w:r>
        <w:t xml:space="preserve"> </w:t>
      </w:r>
      <w:r w:rsidRPr="00F26D2B">
        <w:rPr>
          <w:rFonts w:ascii="Calibri" w:hAnsi="Calibri" w:cs="Calibri"/>
          <w:sz w:val="16"/>
          <w:szCs w:val="16"/>
        </w:rPr>
        <w:t>Sekcję V.C należy uzupełnić w przypadku oferty wspólnej.</w:t>
      </w:r>
    </w:p>
  </w:footnote>
  <w:footnote w:id="7">
    <w:p w:rsidR="00D12FCB" w:rsidRDefault="00DD1D7D">
      <w:pPr>
        <w:pStyle w:val="Tekstprzypisudolnego"/>
      </w:pPr>
      <w:r w:rsidRPr="002027C8">
        <w:rPr>
          <w:rStyle w:val="Odwoanieprzypisudolnego"/>
          <w:sz w:val="18"/>
        </w:rPr>
        <w:footnoteRef/>
      </w:r>
      <w:r>
        <w:t xml:space="preserve"> </w:t>
      </w:r>
      <w:r w:rsidRPr="00F26D2B">
        <w:rPr>
          <w:rFonts w:ascii="Calibri" w:hAnsi="Calibri" w:cs="Calibri"/>
          <w:sz w:val="16"/>
          <w:szCs w:val="16"/>
        </w:rPr>
        <w:t>Tabelę należy rozszerzyć w przypadku realizacji oferty w dłuższym okresie.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5625" w:rsidRDefault="00B35625">
    <w:pPr>
      <w:pStyle w:val="Tekstpodstawowy"/>
      <w:kinsoku w:val="0"/>
      <w:overflowPunct w:val="0"/>
      <w:spacing w:line="14" w:lineRule="auto"/>
      <w:ind w:left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403"/>
    <w:multiLevelType w:val="multilevel"/>
    <w:tmpl w:val="00000886"/>
    <w:lvl w:ilvl="0">
      <w:start w:val="1"/>
      <w:numFmt w:val="decimal"/>
      <w:lvlText w:val="%1)"/>
      <w:lvlJc w:val="left"/>
      <w:pPr>
        <w:ind w:left="574" w:hanging="454"/>
      </w:pPr>
      <w:rPr>
        <w:rFonts w:ascii="Times New Roman" w:hAnsi="Times New Roman" w:cs="Times New Roman"/>
        <w:b w:val="0"/>
        <w:bCs w:val="0"/>
        <w:color w:val="231F20"/>
        <w:sz w:val="20"/>
        <w:szCs w:val="20"/>
      </w:rPr>
    </w:lvl>
    <w:lvl w:ilvl="1">
      <w:start w:val="1"/>
      <w:numFmt w:val="upperRoman"/>
      <w:lvlText w:val="%2."/>
      <w:lvlJc w:val="left"/>
      <w:pPr>
        <w:ind w:left="1114" w:hanging="152"/>
      </w:pPr>
      <w:rPr>
        <w:rFonts w:ascii="Calibri" w:hAnsi="Calibri" w:cs="Calibri"/>
        <w:b/>
        <w:bCs/>
        <w:spacing w:val="1"/>
        <w:w w:val="99"/>
        <w:sz w:val="20"/>
        <w:szCs w:val="20"/>
      </w:rPr>
    </w:lvl>
    <w:lvl w:ilvl="2">
      <w:numFmt w:val="bullet"/>
      <w:lvlText w:val="•"/>
      <w:lvlJc w:val="left"/>
      <w:pPr>
        <w:ind w:left="2113" w:hanging="152"/>
      </w:pPr>
    </w:lvl>
    <w:lvl w:ilvl="3">
      <w:numFmt w:val="bullet"/>
      <w:lvlText w:val="•"/>
      <w:lvlJc w:val="left"/>
      <w:pPr>
        <w:ind w:left="3112" w:hanging="152"/>
      </w:pPr>
    </w:lvl>
    <w:lvl w:ilvl="4">
      <w:numFmt w:val="bullet"/>
      <w:lvlText w:val="•"/>
      <w:lvlJc w:val="left"/>
      <w:pPr>
        <w:ind w:left="4111" w:hanging="152"/>
      </w:pPr>
    </w:lvl>
    <w:lvl w:ilvl="5">
      <w:numFmt w:val="bullet"/>
      <w:lvlText w:val="•"/>
      <w:lvlJc w:val="left"/>
      <w:pPr>
        <w:ind w:left="5110" w:hanging="152"/>
      </w:pPr>
    </w:lvl>
    <w:lvl w:ilvl="6">
      <w:numFmt w:val="bullet"/>
      <w:lvlText w:val="•"/>
      <w:lvlJc w:val="left"/>
      <w:pPr>
        <w:ind w:left="6109" w:hanging="152"/>
      </w:pPr>
    </w:lvl>
    <w:lvl w:ilvl="7">
      <w:numFmt w:val="bullet"/>
      <w:lvlText w:val="•"/>
      <w:lvlJc w:val="left"/>
      <w:pPr>
        <w:ind w:left="7108" w:hanging="152"/>
      </w:pPr>
    </w:lvl>
    <w:lvl w:ilvl="8">
      <w:numFmt w:val="bullet"/>
      <w:lvlText w:val="•"/>
      <w:lvlJc w:val="left"/>
      <w:pPr>
        <w:ind w:left="8107" w:hanging="152"/>
      </w:pPr>
    </w:lvl>
  </w:abstractNum>
  <w:abstractNum w:abstractNumId="1" w15:restartNumberingAfterBreak="0">
    <w:nsid w:val="00000404"/>
    <w:multiLevelType w:val="multilevel"/>
    <w:tmpl w:val="3CB2F82E"/>
    <w:lvl w:ilvl="0">
      <w:start w:val="5"/>
      <w:numFmt w:val="decimal"/>
      <w:lvlText w:val="%1."/>
      <w:lvlJc w:val="left"/>
      <w:pPr>
        <w:ind w:left="296" w:hanging="180"/>
      </w:pPr>
      <w:rPr>
        <w:rFonts w:ascii="Calibri" w:hAnsi="Calibri" w:cs="Calibri"/>
        <w:b/>
        <w:bCs/>
        <w:spacing w:val="0"/>
        <w:w w:val="100"/>
        <w:sz w:val="18"/>
        <w:szCs w:val="18"/>
      </w:rPr>
    </w:lvl>
    <w:lvl w:ilvl="1">
      <w:start w:val="1"/>
      <w:numFmt w:val="decimal"/>
      <w:lvlText w:val="%2)"/>
      <w:lvlJc w:val="left"/>
      <w:pPr>
        <w:ind w:left="735" w:hanging="325"/>
      </w:pPr>
      <w:rPr>
        <w:rFonts w:ascii="Calibri" w:hAnsi="Calibri" w:cs="Calibri"/>
        <w:b w:val="0"/>
        <w:bCs w:val="0"/>
        <w:spacing w:val="0"/>
        <w:w w:val="100"/>
        <w:sz w:val="18"/>
        <w:szCs w:val="18"/>
      </w:rPr>
    </w:lvl>
    <w:lvl w:ilvl="2">
      <w:numFmt w:val="bullet"/>
      <w:lvlText w:val="•"/>
      <w:lvlJc w:val="left"/>
      <w:pPr>
        <w:ind w:left="1729" w:hanging="325"/>
      </w:pPr>
    </w:lvl>
    <w:lvl w:ilvl="3">
      <w:numFmt w:val="bullet"/>
      <w:lvlText w:val="•"/>
      <w:lvlJc w:val="left"/>
      <w:pPr>
        <w:ind w:left="2723" w:hanging="325"/>
      </w:pPr>
    </w:lvl>
    <w:lvl w:ilvl="4">
      <w:numFmt w:val="bullet"/>
      <w:lvlText w:val="•"/>
      <w:lvlJc w:val="left"/>
      <w:pPr>
        <w:ind w:left="3716" w:hanging="325"/>
      </w:pPr>
    </w:lvl>
    <w:lvl w:ilvl="5">
      <w:numFmt w:val="bullet"/>
      <w:lvlText w:val="•"/>
      <w:lvlJc w:val="left"/>
      <w:pPr>
        <w:ind w:left="4710" w:hanging="325"/>
      </w:pPr>
    </w:lvl>
    <w:lvl w:ilvl="6">
      <w:numFmt w:val="bullet"/>
      <w:lvlText w:val="•"/>
      <w:lvlJc w:val="left"/>
      <w:pPr>
        <w:ind w:left="5704" w:hanging="325"/>
      </w:pPr>
    </w:lvl>
    <w:lvl w:ilvl="7">
      <w:numFmt w:val="bullet"/>
      <w:lvlText w:val="•"/>
      <w:lvlJc w:val="left"/>
      <w:pPr>
        <w:ind w:left="6697" w:hanging="325"/>
      </w:pPr>
    </w:lvl>
    <w:lvl w:ilvl="8">
      <w:numFmt w:val="bullet"/>
      <w:lvlText w:val="•"/>
      <w:lvlJc w:val="left"/>
      <w:pPr>
        <w:ind w:left="7691" w:hanging="325"/>
      </w:pPr>
    </w:lvl>
  </w:abstractNum>
  <w:abstractNum w:abstractNumId="2" w15:restartNumberingAfterBreak="0">
    <w:nsid w:val="00000405"/>
    <w:multiLevelType w:val="multilevel"/>
    <w:tmpl w:val="00000888"/>
    <w:lvl w:ilvl="0">
      <w:start w:val="6"/>
      <w:numFmt w:val="upperRoman"/>
      <w:lvlText w:val="%1."/>
      <w:lvlJc w:val="left"/>
      <w:pPr>
        <w:ind w:left="1197" w:hanging="252"/>
      </w:pPr>
      <w:rPr>
        <w:rFonts w:ascii="Calibri" w:hAnsi="Calibri" w:cs="Calibri"/>
        <w:b/>
        <w:bCs/>
        <w:spacing w:val="-1"/>
        <w:w w:val="103"/>
        <w:sz w:val="19"/>
        <w:szCs w:val="19"/>
      </w:rPr>
    </w:lvl>
    <w:lvl w:ilvl="1">
      <w:numFmt w:val="bullet"/>
      <w:lvlText w:val="•"/>
      <w:lvlJc w:val="left"/>
      <w:pPr>
        <w:ind w:left="2087" w:hanging="252"/>
      </w:pPr>
    </w:lvl>
    <w:lvl w:ilvl="2">
      <w:numFmt w:val="bullet"/>
      <w:lvlText w:val="•"/>
      <w:lvlJc w:val="left"/>
      <w:pPr>
        <w:ind w:left="2978" w:hanging="252"/>
      </w:pPr>
    </w:lvl>
    <w:lvl w:ilvl="3">
      <w:numFmt w:val="bullet"/>
      <w:lvlText w:val="•"/>
      <w:lvlJc w:val="left"/>
      <w:pPr>
        <w:ind w:left="3869" w:hanging="252"/>
      </w:pPr>
    </w:lvl>
    <w:lvl w:ilvl="4">
      <w:numFmt w:val="bullet"/>
      <w:lvlText w:val="•"/>
      <w:lvlJc w:val="left"/>
      <w:pPr>
        <w:ind w:left="4760" w:hanging="252"/>
      </w:pPr>
    </w:lvl>
    <w:lvl w:ilvl="5">
      <w:numFmt w:val="bullet"/>
      <w:lvlText w:val="•"/>
      <w:lvlJc w:val="left"/>
      <w:pPr>
        <w:ind w:left="5651" w:hanging="252"/>
      </w:pPr>
    </w:lvl>
    <w:lvl w:ilvl="6">
      <w:numFmt w:val="bullet"/>
      <w:lvlText w:val="•"/>
      <w:lvlJc w:val="left"/>
      <w:pPr>
        <w:ind w:left="6542" w:hanging="252"/>
      </w:pPr>
    </w:lvl>
    <w:lvl w:ilvl="7">
      <w:numFmt w:val="bullet"/>
      <w:lvlText w:val="•"/>
      <w:lvlJc w:val="left"/>
      <w:pPr>
        <w:ind w:left="7433" w:hanging="252"/>
      </w:pPr>
    </w:lvl>
    <w:lvl w:ilvl="8">
      <w:numFmt w:val="bullet"/>
      <w:lvlText w:val="•"/>
      <w:lvlJc w:val="left"/>
      <w:pPr>
        <w:ind w:left="8323" w:hanging="252"/>
      </w:pPr>
    </w:lvl>
  </w:abstractNum>
  <w:abstractNum w:abstractNumId="3" w15:restartNumberingAfterBreak="0">
    <w:nsid w:val="00000406"/>
    <w:multiLevelType w:val="multilevel"/>
    <w:tmpl w:val="00000889"/>
    <w:lvl w:ilvl="0">
      <w:start w:val="1"/>
      <w:numFmt w:val="decimal"/>
      <w:lvlText w:val="%1."/>
      <w:lvlJc w:val="left"/>
      <w:pPr>
        <w:ind w:left="649" w:hanging="321"/>
      </w:pPr>
      <w:rPr>
        <w:rFonts w:ascii="Calibri" w:hAnsi="Calibri" w:cs="Calibri"/>
        <w:b/>
        <w:bCs/>
        <w:spacing w:val="-1"/>
        <w:w w:val="104"/>
        <w:sz w:val="17"/>
        <w:szCs w:val="17"/>
      </w:rPr>
    </w:lvl>
    <w:lvl w:ilvl="1">
      <w:numFmt w:val="bullet"/>
      <w:lvlText w:val="•"/>
      <w:lvlJc w:val="left"/>
      <w:pPr>
        <w:ind w:left="1531" w:hanging="321"/>
      </w:pPr>
    </w:lvl>
    <w:lvl w:ilvl="2">
      <w:numFmt w:val="bullet"/>
      <w:lvlText w:val="•"/>
      <w:lvlJc w:val="left"/>
      <w:pPr>
        <w:ind w:left="2414" w:hanging="321"/>
      </w:pPr>
    </w:lvl>
    <w:lvl w:ilvl="3">
      <w:numFmt w:val="bullet"/>
      <w:lvlText w:val="•"/>
      <w:lvlJc w:val="left"/>
      <w:pPr>
        <w:ind w:left="3297" w:hanging="321"/>
      </w:pPr>
    </w:lvl>
    <w:lvl w:ilvl="4">
      <w:numFmt w:val="bullet"/>
      <w:lvlText w:val="•"/>
      <w:lvlJc w:val="left"/>
      <w:pPr>
        <w:ind w:left="4179" w:hanging="321"/>
      </w:pPr>
    </w:lvl>
    <w:lvl w:ilvl="5">
      <w:numFmt w:val="bullet"/>
      <w:lvlText w:val="•"/>
      <w:lvlJc w:val="left"/>
      <w:pPr>
        <w:ind w:left="5062" w:hanging="321"/>
      </w:pPr>
    </w:lvl>
    <w:lvl w:ilvl="6">
      <w:numFmt w:val="bullet"/>
      <w:lvlText w:val="•"/>
      <w:lvlJc w:val="left"/>
      <w:pPr>
        <w:ind w:left="5944" w:hanging="321"/>
      </w:pPr>
    </w:lvl>
    <w:lvl w:ilvl="7">
      <w:numFmt w:val="bullet"/>
      <w:lvlText w:val="•"/>
      <w:lvlJc w:val="left"/>
      <w:pPr>
        <w:ind w:left="6827" w:hanging="321"/>
      </w:pPr>
    </w:lvl>
    <w:lvl w:ilvl="8">
      <w:numFmt w:val="bullet"/>
      <w:lvlText w:val="•"/>
      <w:lvlJc w:val="left"/>
      <w:pPr>
        <w:ind w:left="7710" w:hanging="321"/>
      </w:pPr>
    </w:lvl>
  </w:abstractNum>
  <w:abstractNum w:abstractNumId="4" w15:restartNumberingAfterBreak="0">
    <w:nsid w:val="00000407"/>
    <w:multiLevelType w:val="multilevel"/>
    <w:tmpl w:val="0000088A"/>
    <w:lvl w:ilvl="0">
      <w:start w:val="1"/>
      <w:numFmt w:val="decimal"/>
      <w:lvlText w:val="%1)"/>
      <w:lvlJc w:val="left"/>
      <w:pPr>
        <w:ind w:left="1174" w:hanging="255"/>
      </w:pPr>
      <w:rPr>
        <w:rFonts w:ascii="Calibri" w:hAnsi="Calibri" w:cs="Calibri"/>
        <w:b w:val="0"/>
        <w:bCs w:val="0"/>
        <w:w w:val="101"/>
        <w:sz w:val="16"/>
        <w:szCs w:val="16"/>
      </w:rPr>
    </w:lvl>
    <w:lvl w:ilvl="1">
      <w:numFmt w:val="bullet"/>
      <w:lvlText w:val="•"/>
      <w:lvlJc w:val="left"/>
      <w:pPr>
        <w:ind w:left="2067" w:hanging="255"/>
      </w:pPr>
    </w:lvl>
    <w:lvl w:ilvl="2">
      <w:numFmt w:val="bullet"/>
      <w:lvlText w:val="•"/>
      <w:lvlJc w:val="left"/>
      <w:pPr>
        <w:ind w:left="2960" w:hanging="255"/>
      </w:pPr>
    </w:lvl>
    <w:lvl w:ilvl="3">
      <w:numFmt w:val="bullet"/>
      <w:lvlText w:val="•"/>
      <w:lvlJc w:val="left"/>
      <w:pPr>
        <w:ind w:left="3853" w:hanging="255"/>
      </w:pPr>
    </w:lvl>
    <w:lvl w:ilvl="4">
      <w:numFmt w:val="bullet"/>
      <w:lvlText w:val="•"/>
      <w:lvlJc w:val="left"/>
      <w:pPr>
        <w:ind w:left="4746" w:hanging="255"/>
      </w:pPr>
    </w:lvl>
    <w:lvl w:ilvl="5">
      <w:numFmt w:val="bullet"/>
      <w:lvlText w:val="•"/>
      <w:lvlJc w:val="left"/>
      <w:pPr>
        <w:ind w:left="5639" w:hanging="255"/>
      </w:pPr>
    </w:lvl>
    <w:lvl w:ilvl="6">
      <w:numFmt w:val="bullet"/>
      <w:lvlText w:val="•"/>
      <w:lvlJc w:val="left"/>
      <w:pPr>
        <w:ind w:left="6532" w:hanging="255"/>
      </w:pPr>
    </w:lvl>
    <w:lvl w:ilvl="7">
      <w:numFmt w:val="bullet"/>
      <w:lvlText w:val="•"/>
      <w:lvlJc w:val="left"/>
      <w:pPr>
        <w:ind w:left="7426" w:hanging="255"/>
      </w:pPr>
    </w:lvl>
    <w:lvl w:ilvl="8">
      <w:numFmt w:val="bullet"/>
      <w:lvlText w:val="•"/>
      <w:lvlJc w:val="left"/>
      <w:pPr>
        <w:ind w:left="8319" w:hanging="255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embedSystemFonts/>
  <w:bordersDoNotSurroundHeader/>
  <w:bordersDoNotSurroundFooter/>
  <w:proofState w:spelling="clean"/>
  <w:documentProtection w:edit="forms" w:formatting="1" w:enforcement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602"/>
    <w:rsid w:val="00033180"/>
    <w:rsid w:val="002027C8"/>
    <w:rsid w:val="00280A9D"/>
    <w:rsid w:val="002C2011"/>
    <w:rsid w:val="00306990"/>
    <w:rsid w:val="003448B2"/>
    <w:rsid w:val="0048652D"/>
    <w:rsid w:val="004B5A5D"/>
    <w:rsid w:val="00656AB8"/>
    <w:rsid w:val="00730D39"/>
    <w:rsid w:val="007E53D8"/>
    <w:rsid w:val="008F67D3"/>
    <w:rsid w:val="00954B61"/>
    <w:rsid w:val="00B35625"/>
    <w:rsid w:val="00C4264C"/>
    <w:rsid w:val="00D12FCB"/>
    <w:rsid w:val="00D66602"/>
    <w:rsid w:val="00DD1D7D"/>
    <w:rsid w:val="00EB4CAB"/>
    <w:rsid w:val="00F26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B5608FE-FDCA-43DE-813A-7ADAD3FF5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1"/>
    <w:qFormat/>
    <w:pPr>
      <w:ind w:left="637"/>
      <w:outlineLvl w:val="0"/>
    </w:pPr>
    <w:rPr>
      <w:b/>
      <w:bCs/>
      <w:sz w:val="23"/>
      <w:szCs w:val="23"/>
    </w:rPr>
  </w:style>
  <w:style w:type="paragraph" w:styleId="Nagwek2">
    <w:name w:val="heading 2"/>
    <w:basedOn w:val="Normalny"/>
    <w:next w:val="Normalny"/>
    <w:link w:val="Nagwek2Znak"/>
    <w:uiPriority w:val="1"/>
    <w:qFormat/>
    <w:pPr>
      <w:ind w:left="946"/>
      <w:outlineLvl w:val="1"/>
    </w:pPr>
    <w:rPr>
      <w:sz w:val="23"/>
      <w:szCs w:val="23"/>
    </w:rPr>
  </w:style>
  <w:style w:type="paragraph" w:styleId="Nagwek3">
    <w:name w:val="heading 3"/>
    <w:basedOn w:val="Normalny"/>
    <w:next w:val="Normalny"/>
    <w:link w:val="Nagwek3Znak"/>
    <w:uiPriority w:val="1"/>
    <w:qFormat/>
    <w:pPr>
      <w:ind w:left="637"/>
      <w:outlineLvl w:val="2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="Calibri Light" w:hAnsi="Calibri Light"/>
      <w:b/>
      <w:kern w:val="32"/>
      <w:sz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="Calibri Light" w:hAnsi="Calibri Light"/>
      <w:b/>
      <w:i/>
      <w:sz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="Calibri Light" w:hAnsi="Calibri Light"/>
      <w:b/>
      <w:sz w:val="26"/>
    </w:rPr>
  </w:style>
  <w:style w:type="paragraph" w:styleId="Tekstpodstawowy">
    <w:name w:val="Body Text"/>
    <w:basedOn w:val="Normalny"/>
    <w:link w:val="TekstpodstawowyZnak"/>
    <w:uiPriority w:val="1"/>
    <w:qFormat/>
    <w:pPr>
      <w:ind w:left="961"/>
    </w:pPr>
    <w:rPr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ascii="Times New Roman" w:hAnsi="Times New Roman"/>
      <w:sz w:val="24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D666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D66602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D666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D66602"/>
    <w:rPr>
      <w:rFonts w:ascii="Times New Roman" w:hAnsi="Times New Roman"/>
      <w:sz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6660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D66602"/>
    <w:rPr>
      <w:rFonts w:ascii="Times New Roman" w:hAnsi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6660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3CB68F-E55B-4376-A7E6-6203A0B25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1479</Words>
  <Characters>8876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 realizacji zadania publicznego / Oferta wspólna realizacji zadania publicznego, o których mowa w art. 14 ust. 1 i 2 ustawy z dnia 24 kwietnia 2003 r. o działalności pożytku publicznego i o wolontariacie</vt:lpstr>
    </vt:vector>
  </TitlesOfParts>
  <Company/>
  <LinksUpToDate>false</LinksUpToDate>
  <CharactersWithSpaces>10335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 realizacji zadania publicznego / Oferta wspólna realizacji zadania publicznego, o których mowa w art. 14 ust. 1 i 2 ustawy z dnia 24 kwietnia 2003 r. o działalności pożytku publicznego i o wolontariacie</dc:title>
  <dc:subject>Realizacja zadań publicznych</dc:subject>
  <dc:creator>zniemczyk</dc:creator>
  <cp:keywords/>
  <dc:description>Dz.U. 2018, poz. 2057 (załącznik 1)</dc:description>
  <cp:lastModifiedBy>zniemczyk</cp:lastModifiedBy>
  <cp:revision>6</cp:revision>
  <dcterms:created xsi:type="dcterms:W3CDTF">2020-01-20T09:13:00Z</dcterms:created>
  <dcterms:modified xsi:type="dcterms:W3CDTF">2020-01-21T08:38:00Z</dcterms:modified>
  <cp:category>Realizacja zadań publicznych</cp:category>
  <cp:contentStatus/>
</cp:coreProperties>
</file>